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7651ED" w14:textId="77777777" w:rsidR="005B5FD4" w:rsidRDefault="005B5FD4" w:rsidP="005B5FD4">
      <w:pPr>
        <w:pStyle w:val="En-tte"/>
        <w:rPr>
          <w:rFonts w:ascii="Marianne" w:hAnsi="Marianne" w:cs="Marianne"/>
          <w:sz w:val="28"/>
          <w:szCs w:val="28"/>
        </w:rPr>
      </w:pPr>
      <w:r>
        <w:rPr>
          <w:noProof/>
          <w:lang w:eastAsia="fr-FR"/>
        </w:rPr>
        <w:drawing>
          <wp:anchor distT="0" distB="0" distL="114935" distR="114935" simplePos="0" relativeHeight="251658240" behindDoc="1" locked="0" layoutInCell="1" allowOverlap="1" wp14:anchorId="7F15B5D1" wp14:editId="7EED15F9">
            <wp:simplePos x="0" y="0"/>
            <wp:positionH relativeFrom="column">
              <wp:posOffset>-296545</wp:posOffset>
            </wp:positionH>
            <wp:positionV relativeFrom="paragraph">
              <wp:posOffset>217805</wp:posOffset>
            </wp:positionV>
            <wp:extent cx="1531620" cy="11506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17" t="-23" r="-17" b="-23"/>
                    <a:stretch>
                      <a:fillRect/>
                    </a:stretch>
                  </pic:blipFill>
                  <pic:spPr bwMode="auto">
                    <a:xfrm>
                      <a:off x="0" y="0"/>
                      <a:ext cx="1531620" cy="1150620"/>
                    </a:xfrm>
                    <a:prstGeom prst="rect">
                      <a:avLst/>
                    </a:prstGeom>
                    <a:solidFill>
                      <a:srgbClr val="FFFFFF"/>
                    </a:solidFill>
                    <a:ln>
                      <a:noFill/>
                    </a:ln>
                  </pic:spPr>
                </pic:pic>
              </a:graphicData>
            </a:graphic>
          </wp:anchor>
        </w:drawing>
      </w:r>
      <w:bookmarkStart w:id="0" w:name="_Ref304448542"/>
      <w:bookmarkEnd w:id="0"/>
    </w:p>
    <w:p w14:paraId="4A319BBB" w14:textId="77777777" w:rsidR="005B5FD4" w:rsidRDefault="005B5FD4" w:rsidP="005B5FD4">
      <w:pPr>
        <w:pStyle w:val="ServiceInfoHeader"/>
        <w:rPr>
          <w:rFonts w:ascii="Marianne" w:hAnsi="Marianne" w:cs="Marianne"/>
          <w:sz w:val="28"/>
          <w:szCs w:val="28"/>
        </w:rPr>
      </w:pPr>
    </w:p>
    <w:p w14:paraId="6C303C55" w14:textId="77777777" w:rsidR="005B5FD4" w:rsidRDefault="005B5FD4" w:rsidP="005B5FD4">
      <w:pPr>
        <w:pStyle w:val="ServiceInfoHeader"/>
        <w:rPr>
          <w:rFonts w:ascii="Marianne" w:hAnsi="Marianne" w:cs="Marianne"/>
          <w:sz w:val="28"/>
          <w:szCs w:val="28"/>
        </w:rPr>
      </w:pPr>
    </w:p>
    <w:p w14:paraId="11877C32" w14:textId="77777777" w:rsidR="005B5FD4" w:rsidRDefault="005B5FD4" w:rsidP="005B5FD4">
      <w:pPr>
        <w:pStyle w:val="ServiceInfoHeader"/>
        <w:rPr>
          <w:rFonts w:ascii="Marianne" w:hAnsi="Marianne" w:cs="Marianne"/>
          <w:sz w:val="28"/>
          <w:szCs w:val="28"/>
        </w:rPr>
      </w:pPr>
    </w:p>
    <w:p w14:paraId="15B4529F" w14:textId="77777777" w:rsidR="005B5FD4" w:rsidRDefault="005B5FD4" w:rsidP="005B5FD4">
      <w:pPr>
        <w:pStyle w:val="ServiceInfoHeader"/>
      </w:pPr>
      <w:r>
        <w:rPr>
          <w:rFonts w:ascii="Marianne" w:hAnsi="Marianne" w:cs="Marianne"/>
          <w:sz w:val="28"/>
          <w:szCs w:val="28"/>
        </w:rPr>
        <w:t>Secrétariat général</w:t>
      </w:r>
    </w:p>
    <w:p w14:paraId="41D26A0A" w14:textId="77777777" w:rsidR="005B5FD4" w:rsidRDefault="005B5FD4" w:rsidP="005B5FD4">
      <w:pPr>
        <w:pStyle w:val="Corpsdetexte"/>
        <w:rPr>
          <w:rFonts w:ascii="Marianne" w:hAnsi="Marianne" w:cs="Marianne"/>
          <w:sz w:val="28"/>
          <w:szCs w:val="28"/>
        </w:rPr>
      </w:pPr>
    </w:p>
    <w:p w14:paraId="403AD807" w14:textId="77777777" w:rsidR="005B5FD4" w:rsidRDefault="005B5FD4" w:rsidP="005B5FD4">
      <w:pPr>
        <w:pStyle w:val="ServiceInfoHeader"/>
        <w:rPr>
          <w:rFonts w:ascii="Marianne" w:hAnsi="Marianne" w:cs="Marianne"/>
          <w:sz w:val="28"/>
          <w:szCs w:val="28"/>
        </w:rPr>
      </w:pPr>
    </w:p>
    <w:p w14:paraId="2C7E4894" w14:textId="77777777" w:rsidR="005B5FD4" w:rsidRDefault="005B5FD4" w:rsidP="005B5FD4">
      <w:pPr>
        <w:rPr>
          <w:rFonts w:ascii="Arial" w:hAnsi="Arial"/>
          <w:sz w:val="28"/>
          <w:szCs w:val="28"/>
        </w:rPr>
      </w:pPr>
    </w:p>
    <w:p w14:paraId="03B32CE9" w14:textId="77777777" w:rsidR="005B5FD4" w:rsidRDefault="005B5FD4" w:rsidP="005B5FD4">
      <w:pPr>
        <w:pStyle w:val="2Centr"/>
      </w:pPr>
      <w:r>
        <w:rPr>
          <w:b/>
          <w:caps/>
        </w:rPr>
        <w:t>DIRECTION DE L’ÉVALUATION, DE LA PERFORMANCE, DE L’ACHAT, DES FINANCES ET DE L’IMMOBILIER</w:t>
      </w:r>
    </w:p>
    <w:p w14:paraId="0BCEA3A4" w14:textId="77777777" w:rsidR="005B5FD4" w:rsidRDefault="005B5FD4" w:rsidP="005B5FD4">
      <w:pPr>
        <w:pStyle w:val="2Centr"/>
        <w:rPr>
          <w:b/>
          <w:caps/>
        </w:rPr>
      </w:pPr>
    </w:p>
    <w:p w14:paraId="11687883" w14:textId="77777777" w:rsidR="005B5FD4" w:rsidRDefault="005B5FD4" w:rsidP="005B5FD4">
      <w:pPr>
        <w:pStyle w:val="2Centr"/>
      </w:pPr>
      <w:r>
        <w:rPr>
          <w:b/>
          <w:caps/>
        </w:rPr>
        <w:t xml:space="preserve">SOUS-DIRECTION DE L’ACHAT ET DU SUIVI DE L’EXÉCUTION DES MARCHES </w:t>
      </w:r>
    </w:p>
    <w:p w14:paraId="6FE3FA53" w14:textId="77777777" w:rsidR="005B5FD4" w:rsidRDefault="005B5FD4" w:rsidP="005B5FD4">
      <w:pPr>
        <w:pStyle w:val="2Centr"/>
        <w:rPr>
          <w:b/>
          <w:caps/>
        </w:rPr>
      </w:pPr>
    </w:p>
    <w:p w14:paraId="18073FF6" w14:textId="77777777" w:rsidR="005B5FD4" w:rsidRDefault="005B5FD4" w:rsidP="005B5FD4">
      <w:pPr>
        <w:pStyle w:val="2Centr"/>
      </w:pPr>
      <w:r>
        <w:rPr>
          <w:b/>
          <w:caps/>
        </w:rPr>
        <w:t>BUREAU DES ACHATS NUMÉRIQUES</w:t>
      </w:r>
    </w:p>
    <w:p w14:paraId="692D72F1" w14:textId="77777777" w:rsidR="005B5FD4" w:rsidRDefault="005B5FD4" w:rsidP="005B5FD4">
      <w:pPr>
        <w:pStyle w:val="pagedegarde"/>
        <w:rPr>
          <w:rFonts w:ascii="Arial" w:hAnsi="Arial" w:cs="Arial"/>
          <w:b/>
          <w:caps/>
        </w:rPr>
      </w:pPr>
    </w:p>
    <w:p w14:paraId="0F9F78B2" w14:textId="77777777" w:rsidR="005B5FD4" w:rsidRDefault="005B5FD4" w:rsidP="005B5FD4">
      <w:pPr>
        <w:pStyle w:val="pagedegarde"/>
        <w:rPr>
          <w:rFonts w:ascii="Arial" w:hAnsi="Arial" w:cs="Arial"/>
          <w:b/>
          <w:caps/>
        </w:rPr>
      </w:pPr>
    </w:p>
    <w:p w14:paraId="73E602C7" w14:textId="77777777" w:rsidR="005B5FD4" w:rsidRDefault="005B5FD4" w:rsidP="005B5FD4">
      <w:pPr>
        <w:pStyle w:val="pagedegarde"/>
        <w:rPr>
          <w:rFonts w:ascii="Arial" w:hAnsi="Arial" w:cs="Arial"/>
          <w:b/>
          <w:caps/>
        </w:rPr>
      </w:pPr>
    </w:p>
    <w:p w14:paraId="5A057C62" w14:textId="77777777" w:rsidR="005B5FD4" w:rsidRDefault="005B5FD4" w:rsidP="005B5FD4">
      <w:pPr>
        <w:pStyle w:val="pagedegarde"/>
      </w:pPr>
      <w:r>
        <w:rPr>
          <w:rFonts w:ascii="Arial Gras" w:hAnsi="Arial Gras" w:cs="Arial Gras"/>
          <w:b/>
          <w:caps/>
          <w:sz w:val="32"/>
          <w:szCs w:val="32"/>
        </w:rPr>
        <w:t>ANNEXE VI au règlement de la consultation</w:t>
      </w:r>
    </w:p>
    <w:p w14:paraId="1F81B19E" w14:textId="77777777" w:rsidR="005B5FD4" w:rsidRDefault="005B5FD4" w:rsidP="005B5FD4">
      <w:pPr>
        <w:pStyle w:val="pagedegarde"/>
      </w:pPr>
      <w:r>
        <w:rPr>
          <w:rFonts w:ascii="Arial Gras" w:hAnsi="Arial Gras" w:cs="Arial Gras"/>
          <w:b/>
          <w:caps/>
          <w:sz w:val="32"/>
          <w:szCs w:val="32"/>
        </w:rPr>
        <w:t xml:space="preserve">Cadre de réponse technique (CRT) </w:t>
      </w:r>
    </w:p>
    <w:p w14:paraId="4D87B118" w14:textId="77777777" w:rsidR="005B5FD4" w:rsidRDefault="005B5FD4" w:rsidP="005B5FD4">
      <w:pPr>
        <w:rPr>
          <w:rFonts w:ascii="Arial Gras" w:hAnsi="Arial Gras" w:cs="Arial Gras"/>
          <w:b/>
          <w:caps/>
          <w:sz w:val="32"/>
          <w:szCs w:val="32"/>
        </w:rPr>
      </w:pPr>
    </w:p>
    <w:p w14:paraId="69A1D67C" w14:textId="77777777" w:rsidR="005B5FD4" w:rsidRDefault="005B5FD4" w:rsidP="005B5FD4">
      <w:pPr>
        <w:jc w:val="center"/>
        <w:rPr>
          <w:rFonts w:ascii="Arial Gras" w:hAnsi="Arial Gras" w:cs="Arial Gras"/>
          <w:b/>
          <w:caps/>
          <w:sz w:val="32"/>
          <w:szCs w:val="32"/>
        </w:rPr>
      </w:pPr>
    </w:p>
    <w:p w14:paraId="371C19B2" w14:textId="6CCD1FDB"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5B5FD4">
        <w:rPr>
          <w:rStyle w:val="fontstyle01"/>
          <w:color w:val="000000"/>
        </w:rPr>
        <w:t>Fourniture d’équipements informatiques et électroniques forensiques et de lutte contre la cybercriminalité au profit du Ministère de l’Intérieur, de la Direction Nationale du Renseignement et des Enquêtes Douanières, la Direction Générale des Finances Publiques, du Ministère de l’Europe et des Affaires Étrangères, du Ministère la Justice</w:t>
      </w:r>
    </w:p>
    <w:p w14:paraId="144C0195" w14:textId="77777777"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4C128F71" w14:textId="61E210B5"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888FF78">
        <w:rPr>
          <w:rStyle w:val="fontstyle01"/>
          <w:color w:val="000000" w:themeColor="text1"/>
        </w:rPr>
        <w:t xml:space="preserve">Lot </w:t>
      </w:r>
      <w:r w:rsidR="00CF243F" w:rsidRPr="0888FF78">
        <w:rPr>
          <w:rStyle w:val="fontstyle01"/>
          <w:color w:val="000000" w:themeColor="text1"/>
        </w:rPr>
        <w:t>21</w:t>
      </w:r>
      <w:r w:rsidRPr="0888FF78">
        <w:rPr>
          <w:rStyle w:val="fontstyle01"/>
          <w:color w:val="000000" w:themeColor="text1"/>
        </w:rPr>
        <w:t xml:space="preserve"> – </w:t>
      </w:r>
      <w:r w:rsidR="00220CB8" w:rsidRPr="0888FF78">
        <w:rPr>
          <w:rStyle w:val="fontstyle01"/>
          <w:color w:val="000000" w:themeColor="text1"/>
        </w:rPr>
        <w:t>« </w:t>
      </w:r>
      <w:r w:rsidR="0038164E" w:rsidRPr="0888FF78">
        <w:rPr>
          <w:rStyle w:val="fontstyle01"/>
          <w:color w:val="000000" w:themeColor="text1"/>
        </w:rPr>
        <w:t xml:space="preserve">EXTRACTION ET ANALYSE DE DONNEES ISSUES DE MONTRES </w:t>
      </w:r>
      <w:r w:rsidR="0071701D" w:rsidRPr="0888FF78">
        <w:rPr>
          <w:rStyle w:val="fontstyle01"/>
          <w:color w:val="000000" w:themeColor="text1"/>
        </w:rPr>
        <w:t>CONNECTEES »</w:t>
      </w:r>
    </w:p>
    <w:p w14:paraId="5EF95C9B" w14:textId="77777777" w:rsidR="005B5FD4" w:rsidRDefault="005B5FD4" w:rsidP="005B5FD4">
      <w:pPr>
        <w:pStyle w:val="Corpsdetexte"/>
      </w:pPr>
    </w:p>
    <w:p w14:paraId="469911F1" w14:textId="3EE1147E" w:rsidR="0888FF78" w:rsidRDefault="0888FF78">
      <w:r>
        <w:br w:type="page"/>
      </w:r>
    </w:p>
    <w:p w14:paraId="5B685EF0" w14:textId="497F6EE1" w:rsidR="003B1DA4" w:rsidRPr="004E431E" w:rsidRDefault="00577432" w:rsidP="00577432">
      <w:pPr>
        <w:pStyle w:val="Titre2"/>
        <w:suppressAutoHyphens w:val="0"/>
      </w:pPr>
      <w:r>
        <w:lastRenderedPageBreak/>
        <w:t>Partie</w:t>
      </w:r>
      <w:r w:rsidR="00617392">
        <w:t xml:space="preserve"> 1 - </w:t>
      </w:r>
      <w:r w:rsidR="00FB3A03" w:rsidRPr="004E431E">
        <w:t>Fonctionnement général de la solution</w:t>
      </w:r>
    </w:p>
    <w:p w14:paraId="0EFF8C34" w14:textId="2A51E0C5" w:rsidR="00B964C2" w:rsidRDefault="00577432" w:rsidP="00577432">
      <w:r>
        <w:t xml:space="preserve">Section </w:t>
      </w:r>
      <w:r w:rsidR="00A13C0E">
        <w:t>n°</w:t>
      </w:r>
      <w:r>
        <w:t>1</w:t>
      </w:r>
      <w:r w:rsidR="00471D90">
        <w:t xml:space="preserve"> : </w:t>
      </w:r>
      <w:r w:rsidR="0092234F">
        <w:t>Qualité de f</w:t>
      </w:r>
      <w:r w:rsidR="000E4D99">
        <w:t>onctionnement et ergonomie</w:t>
      </w:r>
    </w:p>
    <w:p w14:paraId="4AB682B8" w14:textId="16F6E792" w:rsidR="001E462B" w:rsidRPr="00072293" w:rsidRDefault="00AC3EC3" w:rsidP="00DE72D1">
      <w:pPr>
        <w:pStyle w:val="Corpsdetexte"/>
        <w:rPr>
          <w:rFonts w:ascii="Arial" w:hAnsi="Arial"/>
          <w:b w:val="0"/>
          <w:bCs w:val="0"/>
          <w:color w:val="2E74B5" w:themeColor="accent1" w:themeShade="BF"/>
          <w:kern w:val="2"/>
          <w:sz w:val="22"/>
          <w:szCs w:val="22"/>
        </w:rPr>
      </w:pPr>
      <w:r w:rsidRPr="00AC3EC3">
        <w:rPr>
          <w:rFonts w:ascii="Arial" w:hAnsi="Arial"/>
          <w:b w:val="0"/>
          <w:bCs w:val="0"/>
          <w:color w:val="2E74B5" w:themeColor="accent1" w:themeShade="BF"/>
          <w:kern w:val="2"/>
          <w:sz w:val="22"/>
          <w:szCs w:val="22"/>
        </w:rPr>
        <w:t>Le candidat présentera la solution et son fonctionnement général</w:t>
      </w:r>
      <w:r w:rsidR="00ED127C">
        <w:rPr>
          <w:rFonts w:ascii="Arial" w:hAnsi="Arial"/>
          <w:b w:val="0"/>
          <w:bCs w:val="0"/>
          <w:color w:val="2E74B5" w:themeColor="accent1" w:themeShade="BF"/>
          <w:kern w:val="2"/>
          <w:sz w:val="22"/>
          <w:szCs w:val="22"/>
        </w:rPr>
        <w:t xml:space="preserve">. </w:t>
      </w:r>
      <w:r w:rsidR="00B95611" w:rsidRPr="00B95611">
        <w:rPr>
          <w:rFonts w:ascii="Arial" w:hAnsi="Arial"/>
          <w:b w:val="0"/>
          <w:bCs w:val="0"/>
          <w:color w:val="2E74B5" w:themeColor="accent1" w:themeShade="BF"/>
          <w:kern w:val="2"/>
          <w:sz w:val="22"/>
          <w:szCs w:val="22"/>
        </w:rPr>
        <w:t xml:space="preserve">Le candidat détaillera sa réponse pour les éléments suivants : le fonctionnement général de la solution, </w:t>
      </w:r>
      <w:r w:rsidR="323B9CA3" w:rsidRPr="00B95611">
        <w:rPr>
          <w:rFonts w:ascii="Arial" w:hAnsi="Arial"/>
          <w:b w:val="0"/>
          <w:bCs w:val="0"/>
          <w:color w:val="2E74B5" w:themeColor="accent1" w:themeShade="BF"/>
          <w:kern w:val="2"/>
          <w:sz w:val="22"/>
          <w:szCs w:val="22"/>
        </w:rPr>
        <w:t xml:space="preserve">la robustesse de la solution, </w:t>
      </w:r>
      <w:r w:rsidR="00B95611" w:rsidRPr="00B95611">
        <w:rPr>
          <w:rFonts w:ascii="Arial" w:hAnsi="Arial"/>
          <w:b w:val="0"/>
          <w:bCs w:val="0"/>
          <w:color w:val="2E74B5" w:themeColor="accent1" w:themeShade="BF"/>
          <w:kern w:val="2"/>
          <w:sz w:val="22"/>
          <w:szCs w:val="22"/>
        </w:rPr>
        <w:t xml:space="preserve">l'ergonomie de l'interface utilisateur, </w:t>
      </w:r>
      <w:r w:rsidR="00794E5E">
        <w:rPr>
          <w:rFonts w:ascii="Arial" w:hAnsi="Arial"/>
          <w:b w:val="0"/>
          <w:bCs w:val="0"/>
          <w:color w:val="2E74B5" w:themeColor="accent1" w:themeShade="BF"/>
          <w:kern w:val="2"/>
          <w:sz w:val="22"/>
          <w:szCs w:val="22"/>
        </w:rPr>
        <w:t>et</w:t>
      </w:r>
      <w:r w:rsidR="00B95611" w:rsidRPr="00B95611">
        <w:rPr>
          <w:rFonts w:ascii="Arial" w:hAnsi="Arial"/>
          <w:b w:val="0"/>
          <w:bCs w:val="0"/>
          <w:color w:val="2E74B5" w:themeColor="accent1" w:themeShade="BF"/>
          <w:kern w:val="2"/>
          <w:sz w:val="22"/>
          <w:szCs w:val="22"/>
        </w:rPr>
        <w:t xml:space="preserve"> la capacité de la solution à fonctionner avec plusieurs OS.</w:t>
      </w:r>
    </w:p>
    <w:p w14:paraId="6CA995A8" w14:textId="6B4D33B2" w:rsidR="000D1F66" w:rsidRDefault="00A13C0E" w:rsidP="00A13C0E">
      <w:r>
        <w:t>Section</w:t>
      </w:r>
      <w:r w:rsidR="000D1F66">
        <w:t xml:space="preserve"> n°2 : </w:t>
      </w:r>
      <w:r w:rsidR="00AF1D84">
        <w:t>Facilité</w:t>
      </w:r>
      <w:r w:rsidR="00AA43EA">
        <w:t xml:space="preserve"> de gestion</w:t>
      </w:r>
      <w:r w:rsidR="000D1F66">
        <w:t xml:space="preserve"> des </w:t>
      </w:r>
      <w:r w:rsidR="00AA43EA">
        <w:t xml:space="preserve">utilisateurs et des </w:t>
      </w:r>
      <w:r w:rsidR="000D1F66">
        <w:t>licences</w:t>
      </w:r>
    </w:p>
    <w:p w14:paraId="40DF4159" w14:textId="51781B53" w:rsidR="000D1F66" w:rsidRDefault="000D1F66" w:rsidP="000D1F66">
      <w:pPr>
        <w:pStyle w:val="Corpsdetexte"/>
        <w:rPr>
          <w:rFonts w:ascii="Arial" w:hAnsi="Arial"/>
          <w:b w:val="0"/>
          <w:iCs w:val="0"/>
          <w:color w:val="2E74B5" w:themeColor="accent1" w:themeShade="BF"/>
          <w:kern w:val="2"/>
          <w:sz w:val="22"/>
          <w:szCs w:val="22"/>
        </w:rPr>
      </w:pPr>
      <w:r w:rsidRPr="0041638E">
        <w:rPr>
          <w:rFonts w:ascii="Arial" w:hAnsi="Arial"/>
          <w:b w:val="0"/>
          <w:iCs w:val="0"/>
          <w:color w:val="2E74B5" w:themeColor="accent1" w:themeShade="BF"/>
          <w:kern w:val="2"/>
          <w:sz w:val="22"/>
          <w:szCs w:val="22"/>
        </w:rPr>
        <w:t>Le candidat décrira les modalités d'attribution et de réattribution des licences.</w:t>
      </w:r>
      <w:r>
        <w:rPr>
          <w:rFonts w:ascii="Arial" w:hAnsi="Arial"/>
          <w:b w:val="0"/>
          <w:iCs w:val="0"/>
          <w:color w:val="2E74B5" w:themeColor="accent1" w:themeShade="BF"/>
          <w:kern w:val="2"/>
          <w:sz w:val="22"/>
          <w:szCs w:val="22"/>
        </w:rPr>
        <w:t xml:space="preserve"> L’Administration recherche, de préférence, une solution permettant une gestion centralisée des licences</w:t>
      </w:r>
      <w:r w:rsidR="00AA43EA">
        <w:rPr>
          <w:rFonts w:ascii="Arial" w:hAnsi="Arial"/>
          <w:b w:val="0"/>
          <w:iCs w:val="0"/>
          <w:color w:val="2E74B5" w:themeColor="accent1" w:themeShade="BF"/>
          <w:kern w:val="2"/>
          <w:sz w:val="22"/>
          <w:szCs w:val="22"/>
        </w:rPr>
        <w:t xml:space="preserve"> et des utilisateurs</w:t>
      </w:r>
      <w:r>
        <w:rPr>
          <w:rFonts w:ascii="Arial" w:hAnsi="Arial"/>
          <w:b w:val="0"/>
          <w:iCs w:val="0"/>
          <w:color w:val="2E74B5" w:themeColor="accent1" w:themeShade="BF"/>
          <w:kern w:val="2"/>
          <w:sz w:val="22"/>
          <w:szCs w:val="22"/>
        </w:rPr>
        <w:t>.</w:t>
      </w:r>
    </w:p>
    <w:p w14:paraId="731204C8" w14:textId="15693A16" w:rsidR="000D108F" w:rsidRDefault="008216C5" w:rsidP="000D108F">
      <w:r>
        <w:t>Section</w:t>
      </w:r>
      <w:r w:rsidR="000D108F">
        <w:t xml:space="preserve"> n°3 : Souplesse des modalités de mise à jour </w:t>
      </w:r>
    </w:p>
    <w:p w14:paraId="154E72B5" w14:textId="77777777" w:rsidR="000D108F" w:rsidRDefault="000D108F" w:rsidP="000D108F">
      <w:pPr>
        <w:pStyle w:val="Corpsdetexte"/>
        <w:rPr>
          <w:rFonts w:ascii="Arial" w:hAnsi="Arial"/>
          <w:b w:val="0"/>
          <w:bCs w:val="0"/>
          <w:color w:val="2E74B5" w:themeColor="accent1" w:themeShade="BF"/>
          <w:kern w:val="2"/>
          <w:sz w:val="22"/>
          <w:szCs w:val="22"/>
        </w:rPr>
      </w:pPr>
      <w:r w:rsidRPr="0041638E">
        <w:rPr>
          <w:rFonts w:ascii="Arial" w:hAnsi="Arial"/>
          <w:b w:val="0"/>
          <w:bCs w:val="0"/>
          <w:color w:val="2E74B5" w:themeColor="accent1" w:themeShade="BF"/>
          <w:kern w:val="2"/>
          <w:sz w:val="22"/>
          <w:szCs w:val="22"/>
        </w:rPr>
        <w:t xml:space="preserve">Le candidat décrira les modalités </w:t>
      </w:r>
      <w:r>
        <w:rPr>
          <w:rFonts w:ascii="Arial" w:hAnsi="Arial"/>
          <w:b w:val="0"/>
          <w:bCs w:val="0"/>
          <w:color w:val="2E74B5" w:themeColor="accent1" w:themeShade="BF"/>
          <w:kern w:val="2"/>
          <w:sz w:val="22"/>
          <w:szCs w:val="22"/>
        </w:rPr>
        <w:t>de mise à jour</w:t>
      </w:r>
      <w:r w:rsidRPr="0041638E">
        <w:rPr>
          <w:rFonts w:ascii="Arial" w:hAnsi="Arial"/>
          <w:b w:val="0"/>
          <w:bCs w:val="0"/>
          <w:color w:val="2E74B5" w:themeColor="accent1" w:themeShade="BF"/>
          <w:kern w:val="2"/>
          <w:sz w:val="22"/>
          <w:szCs w:val="22"/>
        </w:rPr>
        <w:t xml:space="preserve"> </w:t>
      </w:r>
      <w:r>
        <w:rPr>
          <w:rFonts w:ascii="Arial" w:hAnsi="Arial"/>
          <w:b w:val="0"/>
          <w:bCs w:val="0"/>
          <w:color w:val="2E74B5" w:themeColor="accent1" w:themeShade="BF"/>
          <w:kern w:val="2"/>
          <w:sz w:val="22"/>
          <w:szCs w:val="22"/>
        </w:rPr>
        <w:t>de la solution. Le candidat détaillera sa réponse pour les éléments suivants : modalités de notification, modalités de téléchargement et d’installation, et continuité d’utilisation. L’Administration porte un intérêt à disposer d’une solution assurant la continuité de service.</w:t>
      </w:r>
    </w:p>
    <w:p w14:paraId="7430113B" w14:textId="77777777" w:rsidR="000D108F" w:rsidRDefault="000D108F" w:rsidP="000D1F66">
      <w:pPr>
        <w:pStyle w:val="Corpsdetexte"/>
        <w:rPr>
          <w:rFonts w:ascii="Arial" w:hAnsi="Arial"/>
          <w:b w:val="0"/>
          <w:iCs w:val="0"/>
          <w:color w:val="2E74B5" w:themeColor="accent1" w:themeShade="BF"/>
          <w:kern w:val="2"/>
          <w:sz w:val="22"/>
          <w:szCs w:val="22"/>
        </w:rPr>
      </w:pPr>
    </w:p>
    <w:p w14:paraId="4FDABBC9" w14:textId="77777777" w:rsidR="000D1F66" w:rsidRPr="00BC1569" w:rsidRDefault="000D1F66" w:rsidP="000D1F66">
      <w:pPr>
        <w:pStyle w:val="Corpsdetexte"/>
        <w:rPr>
          <w:rFonts w:ascii="Arial" w:hAnsi="Arial"/>
        </w:rPr>
      </w:pPr>
      <w:r w:rsidRPr="00BC1569">
        <w:rPr>
          <w:rFonts w:ascii="Arial" w:hAnsi="Arial"/>
        </w:rPr>
        <w:t>Réponse apportée par le candidat</w:t>
      </w:r>
    </w:p>
    <w:p w14:paraId="156300AA" w14:textId="77777777" w:rsidR="000D1F66" w:rsidRDefault="000D1F66" w:rsidP="000D1F66">
      <w:pPr>
        <w:pStyle w:val="Corpsdetexte"/>
        <w:pBdr>
          <w:top w:val="single" w:sz="4" w:space="1" w:color="auto"/>
          <w:left w:val="single" w:sz="4" w:space="4" w:color="auto"/>
          <w:bottom w:val="single" w:sz="4" w:space="1" w:color="auto"/>
          <w:right w:val="single" w:sz="4" w:space="4" w:color="auto"/>
        </w:pBdr>
      </w:pPr>
    </w:p>
    <w:p w14:paraId="121D29CA" w14:textId="77777777" w:rsidR="000D1F66" w:rsidRDefault="000D1F66" w:rsidP="000D1F66">
      <w:pPr>
        <w:pStyle w:val="Corpsdetexte"/>
        <w:pBdr>
          <w:top w:val="single" w:sz="4" w:space="1" w:color="auto"/>
          <w:left w:val="single" w:sz="4" w:space="4" w:color="auto"/>
          <w:bottom w:val="single" w:sz="4" w:space="1" w:color="auto"/>
          <w:right w:val="single" w:sz="4" w:space="4" w:color="auto"/>
        </w:pBdr>
      </w:pPr>
    </w:p>
    <w:p w14:paraId="03D8EE6C" w14:textId="77777777" w:rsidR="000D1F66" w:rsidRDefault="000D1F66" w:rsidP="000D1F66">
      <w:pPr>
        <w:pStyle w:val="Corpsdetexte"/>
        <w:pBdr>
          <w:top w:val="single" w:sz="4" w:space="1" w:color="auto"/>
          <w:left w:val="single" w:sz="4" w:space="4" w:color="auto"/>
          <w:bottom w:val="single" w:sz="4" w:space="1" w:color="auto"/>
          <w:right w:val="single" w:sz="4" w:space="4" w:color="auto"/>
        </w:pBdr>
      </w:pPr>
    </w:p>
    <w:p w14:paraId="76AD3113" w14:textId="77777777" w:rsidR="003B1A83" w:rsidRDefault="003B1A83" w:rsidP="000D1F66">
      <w:pPr>
        <w:pStyle w:val="Corpsdetexte"/>
        <w:pBdr>
          <w:top w:val="single" w:sz="4" w:space="1" w:color="auto"/>
          <w:left w:val="single" w:sz="4" w:space="4" w:color="auto"/>
          <w:bottom w:val="single" w:sz="4" w:space="1" w:color="auto"/>
          <w:right w:val="single" w:sz="4" w:space="4" w:color="auto"/>
        </w:pBdr>
      </w:pPr>
    </w:p>
    <w:p w14:paraId="60ECB11D" w14:textId="77777777" w:rsidR="003B1A83" w:rsidRDefault="003B1A83" w:rsidP="000D1F66">
      <w:pPr>
        <w:pStyle w:val="Corpsdetexte"/>
        <w:pBdr>
          <w:top w:val="single" w:sz="4" w:space="1" w:color="auto"/>
          <w:left w:val="single" w:sz="4" w:space="4" w:color="auto"/>
          <w:bottom w:val="single" w:sz="4" w:space="1" w:color="auto"/>
          <w:right w:val="single" w:sz="4" w:space="4" w:color="auto"/>
        </w:pBdr>
      </w:pPr>
    </w:p>
    <w:p w14:paraId="66BA46FE" w14:textId="77777777" w:rsidR="003B1A83" w:rsidRDefault="003B1A83" w:rsidP="000D1F66">
      <w:pPr>
        <w:pStyle w:val="Corpsdetexte"/>
        <w:pBdr>
          <w:top w:val="single" w:sz="4" w:space="1" w:color="auto"/>
          <w:left w:val="single" w:sz="4" w:space="4" w:color="auto"/>
          <w:bottom w:val="single" w:sz="4" w:space="1" w:color="auto"/>
          <w:right w:val="single" w:sz="4" w:space="4" w:color="auto"/>
        </w:pBdr>
      </w:pPr>
    </w:p>
    <w:p w14:paraId="5D054023" w14:textId="77777777" w:rsidR="002D0E41" w:rsidRDefault="002D0E41" w:rsidP="000D1F66">
      <w:pPr>
        <w:pStyle w:val="Corpsdetexte"/>
        <w:pBdr>
          <w:top w:val="single" w:sz="4" w:space="1" w:color="auto"/>
          <w:left w:val="single" w:sz="4" w:space="4" w:color="auto"/>
          <w:bottom w:val="single" w:sz="4" w:space="1" w:color="auto"/>
          <w:right w:val="single" w:sz="4" w:space="4" w:color="auto"/>
        </w:pBdr>
      </w:pPr>
    </w:p>
    <w:p w14:paraId="48FD58C2" w14:textId="77777777" w:rsidR="002D0E41" w:rsidRDefault="002D0E41" w:rsidP="000D1F66">
      <w:pPr>
        <w:pStyle w:val="Corpsdetexte"/>
        <w:pBdr>
          <w:top w:val="single" w:sz="4" w:space="1" w:color="auto"/>
          <w:left w:val="single" w:sz="4" w:space="4" w:color="auto"/>
          <w:bottom w:val="single" w:sz="4" w:space="1" w:color="auto"/>
          <w:right w:val="single" w:sz="4" w:space="4" w:color="auto"/>
        </w:pBdr>
      </w:pPr>
    </w:p>
    <w:p w14:paraId="343F5604" w14:textId="77777777" w:rsidR="000D1F66" w:rsidRDefault="000D1F66" w:rsidP="000D1F66">
      <w:pPr>
        <w:pStyle w:val="Corpsdetexte"/>
        <w:pBdr>
          <w:top w:val="single" w:sz="4" w:space="1" w:color="auto"/>
          <w:left w:val="single" w:sz="4" w:space="4" w:color="auto"/>
          <w:bottom w:val="single" w:sz="4" w:space="1" w:color="auto"/>
          <w:right w:val="single" w:sz="4" w:space="4" w:color="auto"/>
        </w:pBdr>
      </w:pPr>
    </w:p>
    <w:p w14:paraId="3CE9536F" w14:textId="77777777" w:rsidR="009306ED" w:rsidRDefault="009306ED">
      <w:pPr>
        <w:suppressAutoHyphens w:val="0"/>
        <w:spacing w:before="0" w:after="0"/>
        <w:jc w:val="left"/>
        <w:rPr>
          <w:rFonts w:ascii="Arial" w:hAnsi="Arial"/>
          <w:b/>
          <w:bCs/>
          <w:caps/>
          <w:sz w:val="28"/>
          <w:szCs w:val="28"/>
        </w:rPr>
      </w:pPr>
      <w:r>
        <w:br w:type="page"/>
      </w:r>
    </w:p>
    <w:p w14:paraId="1F31E8EF" w14:textId="44AD16A9" w:rsidR="009463BB" w:rsidRPr="004E431E" w:rsidRDefault="000D108F" w:rsidP="000D108F">
      <w:pPr>
        <w:pStyle w:val="Titre2"/>
      </w:pPr>
      <w:r>
        <w:lastRenderedPageBreak/>
        <w:t>Partie</w:t>
      </w:r>
      <w:r w:rsidR="00617392">
        <w:t xml:space="preserve"> 2 </w:t>
      </w:r>
      <w:r w:rsidR="00E43AC8">
        <w:t>–</w:t>
      </w:r>
      <w:r w:rsidR="00617392">
        <w:t xml:space="preserve"> </w:t>
      </w:r>
      <w:r w:rsidR="004936B8">
        <w:t>Capacité</w:t>
      </w:r>
      <w:r w:rsidR="00E43AC8">
        <w:t xml:space="preserve"> </w:t>
      </w:r>
      <w:r w:rsidR="004936B8">
        <w:t>d</w:t>
      </w:r>
      <w:r w:rsidR="00E43AC8">
        <w:t>’e</w:t>
      </w:r>
      <w:r w:rsidR="00455932">
        <w:t>xtraction</w:t>
      </w:r>
    </w:p>
    <w:p w14:paraId="39DBCA41" w14:textId="5544B654" w:rsidR="00687516" w:rsidRDefault="000D108F" w:rsidP="000D108F">
      <w:r>
        <w:t>Section</w:t>
      </w:r>
      <w:r w:rsidR="009463BB">
        <w:t xml:space="preserve"> n°1 : </w:t>
      </w:r>
      <w:r w:rsidR="008E0B01">
        <w:t>E</w:t>
      </w:r>
      <w:r w:rsidR="001B373F">
        <w:t>ventail des m</w:t>
      </w:r>
      <w:r w:rsidR="003F4D81" w:rsidRPr="003F4D81">
        <w:t xml:space="preserve">ontres prises en charge </w:t>
      </w:r>
    </w:p>
    <w:p w14:paraId="5D1F567F" w14:textId="650AEDFD" w:rsidR="002C1236" w:rsidRDefault="00296029" w:rsidP="00986C6A">
      <w:pPr>
        <w:spacing w:before="120" w:after="120"/>
        <w:rPr>
          <w:rFonts w:ascii="Arial" w:hAnsi="Arial"/>
          <w:bCs/>
          <w:i/>
          <w:color w:val="2E74B5" w:themeColor="accent1" w:themeShade="BF"/>
          <w:kern w:val="2"/>
          <w:sz w:val="22"/>
          <w:szCs w:val="22"/>
        </w:rPr>
      </w:pPr>
      <w:r w:rsidRPr="00C75E93">
        <w:rPr>
          <w:rFonts w:ascii="Arial" w:hAnsi="Arial"/>
          <w:bCs/>
          <w:i/>
          <w:color w:val="2E74B5" w:themeColor="accent1" w:themeShade="BF"/>
          <w:kern w:val="2"/>
          <w:sz w:val="22"/>
          <w:szCs w:val="22"/>
        </w:rPr>
        <w:t>Le candidat</w:t>
      </w:r>
      <w:r>
        <w:rPr>
          <w:rFonts w:ascii="Arial" w:hAnsi="Arial"/>
          <w:bCs/>
          <w:i/>
          <w:color w:val="2E74B5" w:themeColor="accent1" w:themeShade="BF"/>
          <w:kern w:val="2"/>
          <w:sz w:val="22"/>
          <w:szCs w:val="22"/>
        </w:rPr>
        <w:t xml:space="preserve"> </w:t>
      </w:r>
      <w:r w:rsidR="000B497B">
        <w:rPr>
          <w:rFonts w:ascii="Arial" w:hAnsi="Arial"/>
          <w:bCs/>
          <w:i/>
          <w:color w:val="2E74B5" w:themeColor="accent1" w:themeShade="BF"/>
          <w:kern w:val="2"/>
          <w:sz w:val="22"/>
          <w:szCs w:val="22"/>
        </w:rPr>
        <w:t>décrira</w:t>
      </w:r>
      <w:r>
        <w:rPr>
          <w:rFonts w:ascii="Arial" w:hAnsi="Arial"/>
          <w:bCs/>
          <w:i/>
          <w:color w:val="2E74B5" w:themeColor="accent1" w:themeShade="BF"/>
          <w:kern w:val="2"/>
          <w:sz w:val="22"/>
          <w:szCs w:val="22"/>
        </w:rPr>
        <w:t xml:space="preserve"> </w:t>
      </w:r>
      <w:r w:rsidR="00994038">
        <w:rPr>
          <w:rFonts w:ascii="Arial" w:hAnsi="Arial"/>
          <w:bCs/>
          <w:i/>
          <w:color w:val="2E74B5" w:themeColor="accent1" w:themeShade="BF"/>
          <w:kern w:val="2"/>
          <w:sz w:val="22"/>
          <w:szCs w:val="22"/>
        </w:rPr>
        <w:t xml:space="preserve">la liste </w:t>
      </w:r>
      <w:r>
        <w:rPr>
          <w:rFonts w:ascii="Arial" w:hAnsi="Arial"/>
          <w:bCs/>
          <w:i/>
          <w:color w:val="2E74B5" w:themeColor="accent1" w:themeShade="BF"/>
          <w:kern w:val="2"/>
          <w:sz w:val="22"/>
          <w:szCs w:val="22"/>
        </w:rPr>
        <w:t xml:space="preserve">des </w:t>
      </w:r>
      <w:r w:rsidR="00175668">
        <w:rPr>
          <w:rFonts w:ascii="Arial" w:hAnsi="Arial"/>
          <w:bCs/>
          <w:i/>
          <w:color w:val="2E74B5" w:themeColor="accent1" w:themeShade="BF"/>
          <w:kern w:val="2"/>
          <w:sz w:val="22"/>
          <w:szCs w:val="22"/>
        </w:rPr>
        <w:t>marques de montres, modèles et OS compatibles avec la solution</w:t>
      </w:r>
      <w:r w:rsidR="00601825">
        <w:rPr>
          <w:rFonts w:ascii="Arial" w:hAnsi="Arial"/>
          <w:bCs/>
          <w:i/>
          <w:color w:val="2E74B5" w:themeColor="accent1" w:themeShade="BF"/>
          <w:kern w:val="2"/>
          <w:sz w:val="22"/>
          <w:szCs w:val="22"/>
        </w:rPr>
        <w:t xml:space="preserve"> et indiquera si la solution détecte automatiquement le modèle et l’OS une fois la montre connectée au dispositif d’extraction</w:t>
      </w:r>
      <w:r w:rsidR="00175668">
        <w:rPr>
          <w:rFonts w:ascii="Arial" w:hAnsi="Arial"/>
          <w:bCs/>
          <w:i/>
          <w:color w:val="2E74B5" w:themeColor="accent1" w:themeShade="BF"/>
          <w:kern w:val="2"/>
          <w:sz w:val="22"/>
          <w:szCs w:val="22"/>
        </w:rPr>
        <w:t>.</w:t>
      </w:r>
      <w:r w:rsidR="00554C98">
        <w:rPr>
          <w:rFonts w:ascii="Arial" w:hAnsi="Arial"/>
          <w:bCs/>
          <w:i/>
          <w:color w:val="2E74B5" w:themeColor="accent1" w:themeShade="BF"/>
          <w:kern w:val="2"/>
          <w:sz w:val="22"/>
          <w:szCs w:val="22"/>
        </w:rPr>
        <w:t xml:space="preserve"> Le candidat précisera également si le dispositif </w:t>
      </w:r>
      <w:r w:rsidR="00966DD4">
        <w:rPr>
          <w:rFonts w:ascii="Arial" w:hAnsi="Arial"/>
          <w:bCs/>
          <w:i/>
          <w:color w:val="2E74B5" w:themeColor="accent1" w:themeShade="BF"/>
          <w:kern w:val="2"/>
          <w:sz w:val="22"/>
          <w:szCs w:val="22"/>
        </w:rPr>
        <w:t xml:space="preserve">est en mesure de </w:t>
      </w:r>
      <w:r w:rsidR="00554C98">
        <w:rPr>
          <w:rFonts w:ascii="Arial" w:hAnsi="Arial"/>
          <w:bCs/>
          <w:i/>
          <w:color w:val="2E74B5" w:themeColor="accent1" w:themeShade="BF"/>
          <w:kern w:val="2"/>
          <w:sz w:val="22"/>
          <w:szCs w:val="22"/>
        </w:rPr>
        <w:t>détecte</w:t>
      </w:r>
      <w:r w:rsidR="00966DD4">
        <w:rPr>
          <w:rFonts w:ascii="Arial" w:hAnsi="Arial"/>
          <w:bCs/>
          <w:i/>
          <w:color w:val="2E74B5" w:themeColor="accent1" w:themeShade="BF"/>
          <w:kern w:val="2"/>
          <w:sz w:val="22"/>
          <w:szCs w:val="22"/>
        </w:rPr>
        <w:t>r</w:t>
      </w:r>
      <w:r w:rsidR="00554C98">
        <w:rPr>
          <w:rFonts w:ascii="Arial" w:hAnsi="Arial"/>
          <w:bCs/>
          <w:i/>
          <w:color w:val="2E74B5" w:themeColor="accent1" w:themeShade="BF"/>
          <w:kern w:val="2"/>
          <w:sz w:val="22"/>
          <w:szCs w:val="22"/>
        </w:rPr>
        <w:t xml:space="preserve"> </w:t>
      </w:r>
      <w:r w:rsidR="00AE38AD">
        <w:rPr>
          <w:rFonts w:ascii="Arial" w:hAnsi="Arial"/>
          <w:bCs/>
          <w:i/>
          <w:color w:val="2E74B5" w:themeColor="accent1" w:themeShade="BF"/>
          <w:kern w:val="2"/>
          <w:sz w:val="22"/>
          <w:szCs w:val="22"/>
        </w:rPr>
        <w:t>le</w:t>
      </w:r>
      <w:r w:rsidR="00554C98">
        <w:rPr>
          <w:rFonts w:ascii="Arial" w:hAnsi="Arial"/>
          <w:bCs/>
          <w:i/>
          <w:color w:val="2E74B5" w:themeColor="accent1" w:themeShade="BF"/>
          <w:kern w:val="2"/>
          <w:sz w:val="22"/>
          <w:szCs w:val="22"/>
        </w:rPr>
        <w:t xml:space="preserve"> téléphone appa</w:t>
      </w:r>
      <w:r w:rsidR="00966DD4">
        <w:rPr>
          <w:rFonts w:ascii="Arial" w:hAnsi="Arial"/>
          <w:bCs/>
          <w:i/>
          <w:color w:val="2E74B5" w:themeColor="accent1" w:themeShade="BF"/>
          <w:kern w:val="2"/>
          <w:sz w:val="22"/>
          <w:szCs w:val="22"/>
        </w:rPr>
        <w:t>iré</w:t>
      </w:r>
      <w:r w:rsidR="00AE38AD">
        <w:rPr>
          <w:rFonts w:ascii="Arial" w:hAnsi="Arial"/>
          <w:bCs/>
          <w:i/>
          <w:color w:val="2E74B5" w:themeColor="accent1" w:themeShade="BF"/>
          <w:kern w:val="2"/>
          <w:sz w:val="22"/>
          <w:szCs w:val="22"/>
        </w:rPr>
        <w:t xml:space="preserve"> avec la montre</w:t>
      </w:r>
      <w:r w:rsidR="00966DD4">
        <w:rPr>
          <w:rFonts w:ascii="Arial" w:hAnsi="Arial"/>
          <w:bCs/>
          <w:i/>
          <w:color w:val="2E74B5" w:themeColor="accent1" w:themeShade="BF"/>
          <w:kern w:val="2"/>
          <w:sz w:val="22"/>
          <w:szCs w:val="22"/>
        </w:rPr>
        <w:t>.</w:t>
      </w:r>
      <w:r w:rsidR="00E2026C">
        <w:rPr>
          <w:rFonts w:ascii="Arial" w:hAnsi="Arial"/>
          <w:bCs/>
          <w:i/>
          <w:color w:val="2E74B5" w:themeColor="accent1" w:themeShade="BF"/>
          <w:kern w:val="2"/>
          <w:sz w:val="22"/>
          <w:szCs w:val="22"/>
        </w:rPr>
        <w:t xml:space="preserve"> L’administration porte un intérêt à l</w:t>
      </w:r>
      <w:r w:rsidR="00BC08EA">
        <w:rPr>
          <w:rFonts w:ascii="Arial" w:hAnsi="Arial"/>
          <w:bCs/>
          <w:i/>
          <w:color w:val="2E74B5" w:themeColor="accent1" w:themeShade="BF"/>
          <w:kern w:val="2"/>
          <w:sz w:val="22"/>
          <w:szCs w:val="22"/>
        </w:rPr>
        <w:t>’éventail des marques proposé</w:t>
      </w:r>
      <w:r w:rsidR="008B1F2E">
        <w:rPr>
          <w:rFonts w:ascii="Arial" w:hAnsi="Arial"/>
          <w:bCs/>
          <w:i/>
          <w:color w:val="2E74B5" w:themeColor="accent1" w:themeShade="BF"/>
          <w:kern w:val="2"/>
          <w:sz w:val="22"/>
          <w:szCs w:val="22"/>
        </w:rPr>
        <w:t xml:space="preserve">es </w:t>
      </w:r>
      <w:r w:rsidR="00BE242C">
        <w:rPr>
          <w:rFonts w:ascii="Arial" w:hAnsi="Arial"/>
          <w:bCs/>
          <w:i/>
          <w:color w:val="2E74B5" w:themeColor="accent1" w:themeShade="BF"/>
          <w:kern w:val="2"/>
          <w:sz w:val="22"/>
          <w:szCs w:val="22"/>
        </w:rPr>
        <w:t xml:space="preserve">avec en priorité les montres </w:t>
      </w:r>
      <w:r w:rsidR="0077420B" w:rsidRPr="0077420B">
        <w:rPr>
          <w:rFonts w:ascii="Arial" w:hAnsi="Arial"/>
          <w:bCs/>
          <w:i/>
          <w:color w:val="2E74B5" w:themeColor="accent1" w:themeShade="BF"/>
          <w:kern w:val="2"/>
          <w:sz w:val="22"/>
          <w:szCs w:val="22"/>
        </w:rPr>
        <w:t>utilisant un système d’exploitation WatchOS (Apple) et WearOS (Android)</w:t>
      </w:r>
      <w:bookmarkStart w:id="1" w:name="_GoBack"/>
      <w:bookmarkEnd w:id="1"/>
      <w:commentRangeStart w:id="2"/>
      <w:commentRangeEnd w:id="2"/>
      <w:r w:rsidR="0077420B">
        <w:rPr>
          <w:rFonts w:ascii="Arial" w:hAnsi="Arial"/>
          <w:bCs/>
          <w:i/>
          <w:color w:val="2E74B5" w:themeColor="accent1" w:themeShade="BF"/>
          <w:kern w:val="2"/>
          <w:sz w:val="22"/>
          <w:szCs w:val="22"/>
        </w:rPr>
        <w:t>.</w:t>
      </w:r>
    </w:p>
    <w:p w14:paraId="620A9BEB" w14:textId="00F9604D" w:rsidR="002D35C2" w:rsidRDefault="00CF56D6" w:rsidP="000D108F">
      <w:r>
        <w:t>Section</w:t>
      </w:r>
      <w:r w:rsidR="002D35C2">
        <w:t xml:space="preserve"> n°2 : </w:t>
      </w:r>
      <w:r w:rsidR="00C20DA7">
        <w:t>Performance</w:t>
      </w:r>
      <w:r w:rsidR="008F755C">
        <w:t xml:space="preserve"> </w:t>
      </w:r>
      <w:r w:rsidR="00C20DA7">
        <w:t>d’extraction</w:t>
      </w:r>
    </w:p>
    <w:p w14:paraId="4D6F4279" w14:textId="317FF1BB" w:rsidR="009151C5" w:rsidRPr="00BC1569" w:rsidRDefault="0012224A" w:rsidP="009151C5">
      <w:pPr>
        <w:spacing w:before="120" w:after="120"/>
        <w:rPr>
          <w:rFonts w:ascii="Arial" w:hAnsi="Arial"/>
          <w:bCs/>
          <w:i/>
          <w:color w:val="2E74B5" w:themeColor="accent1" w:themeShade="BF"/>
          <w:kern w:val="2"/>
          <w:sz w:val="22"/>
          <w:szCs w:val="22"/>
        </w:rPr>
      </w:pPr>
      <w:r>
        <w:rPr>
          <w:rFonts w:ascii="Arial" w:hAnsi="Arial"/>
          <w:bCs/>
          <w:i/>
          <w:color w:val="2E74B5" w:themeColor="accent1" w:themeShade="BF"/>
          <w:kern w:val="2"/>
          <w:sz w:val="22"/>
          <w:szCs w:val="22"/>
        </w:rPr>
        <w:t xml:space="preserve">Le candidat </w:t>
      </w:r>
      <w:r w:rsidR="00642D22">
        <w:rPr>
          <w:rFonts w:ascii="Arial" w:hAnsi="Arial"/>
          <w:bCs/>
          <w:i/>
          <w:color w:val="2E74B5" w:themeColor="accent1" w:themeShade="BF"/>
          <w:kern w:val="2"/>
          <w:sz w:val="22"/>
          <w:szCs w:val="22"/>
        </w:rPr>
        <w:t xml:space="preserve">décrira les modalités d’extraction des </w:t>
      </w:r>
      <w:r w:rsidR="00D03AA8">
        <w:rPr>
          <w:rFonts w:ascii="Arial" w:hAnsi="Arial"/>
          <w:bCs/>
          <w:i/>
          <w:color w:val="2E74B5" w:themeColor="accent1" w:themeShade="BF"/>
          <w:kern w:val="2"/>
          <w:sz w:val="22"/>
          <w:szCs w:val="22"/>
        </w:rPr>
        <w:t>données</w:t>
      </w:r>
      <w:r w:rsidR="00AF1B63">
        <w:rPr>
          <w:rFonts w:ascii="Arial" w:hAnsi="Arial"/>
          <w:bCs/>
          <w:i/>
          <w:color w:val="2E74B5" w:themeColor="accent1" w:themeShade="BF"/>
          <w:kern w:val="2"/>
          <w:sz w:val="22"/>
          <w:szCs w:val="22"/>
        </w:rPr>
        <w:t xml:space="preserve"> et</w:t>
      </w:r>
      <w:r w:rsidR="00D03AA8">
        <w:rPr>
          <w:rFonts w:ascii="Arial" w:hAnsi="Arial"/>
          <w:bCs/>
          <w:i/>
          <w:color w:val="2E74B5" w:themeColor="accent1" w:themeShade="BF"/>
          <w:kern w:val="2"/>
          <w:sz w:val="22"/>
          <w:szCs w:val="22"/>
        </w:rPr>
        <w:t xml:space="preserve"> </w:t>
      </w:r>
      <w:r w:rsidR="00E66333">
        <w:rPr>
          <w:rFonts w:ascii="Arial" w:hAnsi="Arial"/>
          <w:bCs/>
          <w:i/>
          <w:color w:val="2E74B5" w:themeColor="accent1" w:themeShade="BF"/>
          <w:kern w:val="2"/>
          <w:sz w:val="22"/>
          <w:szCs w:val="22"/>
        </w:rPr>
        <w:t>détaillera</w:t>
      </w:r>
      <w:r>
        <w:rPr>
          <w:rFonts w:ascii="Arial" w:hAnsi="Arial"/>
          <w:bCs/>
          <w:i/>
          <w:color w:val="2E74B5" w:themeColor="accent1" w:themeShade="BF"/>
          <w:kern w:val="2"/>
          <w:sz w:val="22"/>
          <w:szCs w:val="22"/>
        </w:rPr>
        <w:t xml:space="preserve"> </w:t>
      </w:r>
      <w:r w:rsidR="0018217C">
        <w:rPr>
          <w:rFonts w:ascii="Arial" w:hAnsi="Arial"/>
          <w:bCs/>
          <w:i/>
          <w:color w:val="2E74B5" w:themeColor="accent1" w:themeShade="BF"/>
          <w:kern w:val="2"/>
          <w:sz w:val="22"/>
          <w:szCs w:val="22"/>
        </w:rPr>
        <w:t xml:space="preserve">sa réponse </w:t>
      </w:r>
      <w:r w:rsidR="00C80EC7">
        <w:rPr>
          <w:rFonts w:ascii="Arial" w:hAnsi="Arial"/>
          <w:bCs/>
          <w:i/>
          <w:color w:val="2E74B5" w:themeColor="accent1" w:themeShade="BF"/>
          <w:kern w:val="2"/>
          <w:sz w:val="22"/>
          <w:szCs w:val="22"/>
        </w:rPr>
        <w:t>pour</w:t>
      </w:r>
      <w:r w:rsidR="0018217C">
        <w:rPr>
          <w:rFonts w:ascii="Arial" w:hAnsi="Arial"/>
          <w:bCs/>
          <w:i/>
          <w:color w:val="2E74B5" w:themeColor="accent1" w:themeShade="BF"/>
          <w:kern w:val="2"/>
          <w:sz w:val="22"/>
          <w:szCs w:val="22"/>
        </w:rPr>
        <w:t xml:space="preserve"> </w:t>
      </w:r>
      <w:r w:rsidR="00D03AA8">
        <w:rPr>
          <w:rFonts w:ascii="Arial" w:hAnsi="Arial"/>
          <w:bCs/>
          <w:i/>
          <w:color w:val="2E74B5" w:themeColor="accent1" w:themeShade="BF"/>
          <w:kern w:val="2"/>
          <w:sz w:val="22"/>
          <w:szCs w:val="22"/>
        </w:rPr>
        <w:t xml:space="preserve">les </w:t>
      </w:r>
      <w:r w:rsidR="00A931BD">
        <w:rPr>
          <w:rFonts w:ascii="Arial" w:hAnsi="Arial"/>
          <w:bCs/>
          <w:i/>
          <w:color w:val="2E74B5" w:themeColor="accent1" w:themeShade="BF"/>
          <w:kern w:val="2"/>
          <w:sz w:val="22"/>
          <w:szCs w:val="22"/>
        </w:rPr>
        <w:t>éléments suivants</w:t>
      </w:r>
      <w:r w:rsidR="000C23FE">
        <w:rPr>
          <w:rFonts w:ascii="Arial" w:hAnsi="Arial"/>
          <w:bCs/>
          <w:i/>
          <w:color w:val="2E74B5" w:themeColor="accent1" w:themeShade="BF"/>
          <w:kern w:val="2"/>
          <w:sz w:val="22"/>
          <w:szCs w:val="22"/>
        </w:rPr>
        <w:t xml:space="preserve"> : </w:t>
      </w:r>
      <w:r w:rsidR="009151C5" w:rsidRPr="00D61550">
        <w:rPr>
          <w:rFonts w:ascii="Arial" w:hAnsi="Arial"/>
          <w:bCs/>
          <w:i/>
          <w:color w:val="2E74B5" w:themeColor="accent1" w:themeShade="BF"/>
          <w:kern w:val="2"/>
          <w:sz w:val="22"/>
          <w:szCs w:val="22"/>
        </w:rPr>
        <w:t xml:space="preserve">les capacités </w:t>
      </w:r>
      <w:r w:rsidR="009151C5">
        <w:rPr>
          <w:rFonts w:ascii="Arial" w:hAnsi="Arial"/>
          <w:bCs/>
          <w:i/>
          <w:color w:val="2E74B5" w:themeColor="accent1" w:themeShade="BF"/>
          <w:kern w:val="2"/>
          <w:sz w:val="22"/>
          <w:szCs w:val="22"/>
        </w:rPr>
        <w:t xml:space="preserve">d’extraction, </w:t>
      </w:r>
      <w:r w:rsidR="009151C5" w:rsidRPr="00D61550">
        <w:rPr>
          <w:rFonts w:ascii="Arial" w:hAnsi="Arial"/>
          <w:bCs/>
          <w:i/>
          <w:color w:val="2E74B5" w:themeColor="accent1" w:themeShade="BF"/>
          <w:kern w:val="2"/>
          <w:sz w:val="22"/>
          <w:szCs w:val="22"/>
        </w:rPr>
        <w:t xml:space="preserve">les paramètres d'extraction </w:t>
      </w:r>
      <w:r w:rsidR="009151C5">
        <w:rPr>
          <w:rFonts w:ascii="Arial" w:hAnsi="Arial"/>
          <w:bCs/>
          <w:i/>
          <w:color w:val="2E74B5" w:themeColor="accent1" w:themeShade="BF"/>
          <w:kern w:val="2"/>
          <w:sz w:val="22"/>
          <w:szCs w:val="22"/>
        </w:rPr>
        <w:t xml:space="preserve">pouvant être utilisés, </w:t>
      </w:r>
      <w:r w:rsidR="00876DE8" w:rsidRPr="00D61550">
        <w:rPr>
          <w:rFonts w:ascii="Arial" w:hAnsi="Arial"/>
          <w:bCs/>
          <w:i/>
          <w:color w:val="2E74B5" w:themeColor="accent1" w:themeShade="BF"/>
          <w:kern w:val="2"/>
          <w:sz w:val="22"/>
          <w:szCs w:val="22"/>
        </w:rPr>
        <w:t>la capacité à identifier des éléments d'intérêt</w:t>
      </w:r>
      <w:r w:rsidR="002861BD">
        <w:rPr>
          <w:rFonts w:ascii="Arial" w:hAnsi="Arial"/>
          <w:bCs/>
          <w:i/>
          <w:color w:val="2E74B5" w:themeColor="accent1" w:themeShade="BF"/>
          <w:kern w:val="2"/>
          <w:sz w:val="22"/>
          <w:szCs w:val="22"/>
        </w:rPr>
        <w:t xml:space="preserve"> </w:t>
      </w:r>
      <w:r w:rsidR="009151C5">
        <w:rPr>
          <w:rFonts w:ascii="Arial" w:hAnsi="Arial"/>
          <w:bCs/>
          <w:i/>
          <w:color w:val="2E74B5" w:themeColor="accent1" w:themeShade="BF"/>
          <w:kern w:val="2"/>
          <w:sz w:val="22"/>
          <w:szCs w:val="22"/>
        </w:rPr>
        <w:t xml:space="preserve">et la possibilité </w:t>
      </w:r>
      <w:r w:rsidR="009E2F01">
        <w:rPr>
          <w:rFonts w:ascii="Arial" w:hAnsi="Arial"/>
          <w:bCs/>
          <w:i/>
          <w:color w:val="2E74B5" w:themeColor="accent1" w:themeShade="BF"/>
          <w:kern w:val="2"/>
          <w:sz w:val="22"/>
          <w:szCs w:val="22"/>
        </w:rPr>
        <w:t>d’extraire lorsque la montre est verrouillée</w:t>
      </w:r>
      <w:r w:rsidR="00C20DA7">
        <w:rPr>
          <w:rFonts w:ascii="Arial" w:hAnsi="Arial"/>
          <w:bCs/>
          <w:i/>
          <w:color w:val="2E74B5" w:themeColor="accent1" w:themeShade="BF"/>
          <w:kern w:val="2"/>
          <w:sz w:val="22"/>
          <w:szCs w:val="22"/>
        </w:rPr>
        <w:t xml:space="preserve"> (contournemen</w:t>
      </w:r>
      <w:r w:rsidR="008F755C">
        <w:rPr>
          <w:rFonts w:ascii="Arial" w:hAnsi="Arial"/>
          <w:bCs/>
          <w:i/>
          <w:color w:val="2E74B5" w:themeColor="accent1" w:themeShade="BF"/>
          <w:kern w:val="2"/>
          <w:sz w:val="22"/>
          <w:szCs w:val="22"/>
        </w:rPr>
        <w:t>t possible)</w:t>
      </w:r>
      <w:r w:rsidR="009E2F01">
        <w:rPr>
          <w:rFonts w:ascii="Arial" w:hAnsi="Arial"/>
          <w:bCs/>
          <w:i/>
          <w:color w:val="2E74B5" w:themeColor="accent1" w:themeShade="BF"/>
          <w:kern w:val="2"/>
          <w:sz w:val="22"/>
          <w:szCs w:val="22"/>
        </w:rPr>
        <w:t>. Le candidat apportera une précision complémentaire lorsque la montre est équipée d’une carte SIM.</w:t>
      </w:r>
      <w:r w:rsidR="00430FFC">
        <w:rPr>
          <w:rFonts w:ascii="Arial" w:hAnsi="Arial"/>
          <w:bCs/>
          <w:i/>
          <w:color w:val="2E74B5" w:themeColor="accent1" w:themeShade="BF"/>
          <w:kern w:val="2"/>
          <w:sz w:val="22"/>
          <w:szCs w:val="22"/>
        </w:rPr>
        <w:t xml:space="preserve"> L’Administration porte un intérêt à disposer d’une solution</w:t>
      </w:r>
      <w:r w:rsidR="00D53B06">
        <w:rPr>
          <w:rFonts w:ascii="Arial" w:hAnsi="Arial"/>
          <w:bCs/>
          <w:i/>
          <w:color w:val="2E74B5" w:themeColor="accent1" w:themeShade="BF"/>
          <w:kern w:val="2"/>
          <w:sz w:val="22"/>
          <w:szCs w:val="22"/>
        </w:rPr>
        <w:t xml:space="preserve"> offrant </w:t>
      </w:r>
      <w:r w:rsidR="0099110A">
        <w:rPr>
          <w:rFonts w:ascii="Arial" w:hAnsi="Arial"/>
          <w:bCs/>
          <w:i/>
          <w:color w:val="2E74B5" w:themeColor="accent1" w:themeShade="BF"/>
          <w:kern w:val="2"/>
          <w:sz w:val="22"/>
          <w:szCs w:val="22"/>
        </w:rPr>
        <w:t>de larges possibilités d’extraction</w:t>
      </w:r>
      <w:r w:rsidR="005253D8">
        <w:rPr>
          <w:rFonts w:ascii="Arial" w:hAnsi="Arial"/>
          <w:bCs/>
          <w:i/>
          <w:color w:val="2E74B5" w:themeColor="accent1" w:themeShade="BF"/>
          <w:kern w:val="2"/>
          <w:sz w:val="22"/>
          <w:szCs w:val="22"/>
        </w:rPr>
        <w:t xml:space="preserve"> et la rapidité de mise en œuvre.</w:t>
      </w:r>
    </w:p>
    <w:p w14:paraId="13663730" w14:textId="77777777" w:rsidR="002D35C2" w:rsidRPr="00BC1569" w:rsidRDefault="002D35C2" w:rsidP="002D35C2">
      <w:pPr>
        <w:pStyle w:val="Corpsdetexte"/>
        <w:rPr>
          <w:rFonts w:ascii="Arial" w:hAnsi="Arial"/>
        </w:rPr>
      </w:pPr>
      <w:r w:rsidRPr="00BC1569">
        <w:rPr>
          <w:rFonts w:ascii="Arial" w:hAnsi="Arial"/>
        </w:rPr>
        <w:t>Réponse apportée par le candidat</w:t>
      </w:r>
    </w:p>
    <w:p w14:paraId="535FDDF7" w14:textId="77777777" w:rsidR="002D35C2" w:rsidRDefault="002D35C2" w:rsidP="002D35C2">
      <w:pPr>
        <w:pStyle w:val="Corpsdetexte"/>
        <w:pBdr>
          <w:top w:val="single" w:sz="4" w:space="1" w:color="auto"/>
          <w:left w:val="single" w:sz="4" w:space="4" w:color="auto"/>
          <w:bottom w:val="single" w:sz="4" w:space="1" w:color="auto"/>
          <w:right w:val="single" w:sz="4" w:space="4" w:color="auto"/>
        </w:pBdr>
      </w:pPr>
    </w:p>
    <w:p w14:paraId="1FD3290B" w14:textId="77777777" w:rsidR="002D35C2" w:rsidRDefault="002D35C2" w:rsidP="002D35C2">
      <w:pPr>
        <w:pStyle w:val="Corpsdetexte"/>
        <w:pBdr>
          <w:top w:val="single" w:sz="4" w:space="1" w:color="auto"/>
          <w:left w:val="single" w:sz="4" w:space="4" w:color="auto"/>
          <w:bottom w:val="single" w:sz="4" w:space="1" w:color="auto"/>
          <w:right w:val="single" w:sz="4" w:space="4" w:color="auto"/>
        </w:pBdr>
      </w:pPr>
    </w:p>
    <w:p w14:paraId="4CCB0DAE" w14:textId="77777777" w:rsidR="007C78C2" w:rsidRDefault="007C78C2" w:rsidP="002D35C2">
      <w:pPr>
        <w:pStyle w:val="Corpsdetexte"/>
        <w:pBdr>
          <w:top w:val="single" w:sz="4" w:space="1" w:color="auto"/>
          <w:left w:val="single" w:sz="4" w:space="4" w:color="auto"/>
          <w:bottom w:val="single" w:sz="4" w:space="1" w:color="auto"/>
          <w:right w:val="single" w:sz="4" w:space="4" w:color="auto"/>
        </w:pBdr>
      </w:pPr>
    </w:p>
    <w:p w14:paraId="3D76626C" w14:textId="77777777" w:rsidR="002D0E41" w:rsidRDefault="002D0E41" w:rsidP="002D35C2">
      <w:pPr>
        <w:pStyle w:val="Corpsdetexte"/>
        <w:pBdr>
          <w:top w:val="single" w:sz="4" w:space="1" w:color="auto"/>
          <w:left w:val="single" w:sz="4" w:space="4" w:color="auto"/>
          <w:bottom w:val="single" w:sz="4" w:space="1" w:color="auto"/>
          <w:right w:val="single" w:sz="4" w:space="4" w:color="auto"/>
        </w:pBdr>
      </w:pPr>
    </w:p>
    <w:p w14:paraId="01FDAFEB" w14:textId="77777777" w:rsidR="003B1A83" w:rsidRDefault="003B1A83" w:rsidP="002D35C2">
      <w:pPr>
        <w:pStyle w:val="Corpsdetexte"/>
        <w:pBdr>
          <w:top w:val="single" w:sz="4" w:space="1" w:color="auto"/>
          <w:left w:val="single" w:sz="4" w:space="4" w:color="auto"/>
          <w:bottom w:val="single" w:sz="4" w:space="1" w:color="auto"/>
          <w:right w:val="single" w:sz="4" w:space="4" w:color="auto"/>
        </w:pBdr>
      </w:pPr>
    </w:p>
    <w:p w14:paraId="022EB0F8" w14:textId="77777777" w:rsidR="003B1A83" w:rsidRDefault="003B1A83" w:rsidP="002D35C2">
      <w:pPr>
        <w:pStyle w:val="Corpsdetexte"/>
        <w:pBdr>
          <w:top w:val="single" w:sz="4" w:space="1" w:color="auto"/>
          <w:left w:val="single" w:sz="4" w:space="4" w:color="auto"/>
          <w:bottom w:val="single" w:sz="4" w:space="1" w:color="auto"/>
          <w:right w:val="single" w:sz="4" w:space="4" w:color="auto"/>
        </w:pBdr>
      </w:pPr>
    </w:p>
    <w:p w14:paraId="622A65C3" w14:textId="77777777" w:rsidR="003B1A83" w:rsidRDefault="003B1A83" w:rsidP="002D35C2">
      <w:pPr>
        <w:pStyle w:val="Corpsdetexte"/>
        <w:pBdr>
          <w:top w:val="single" w:sz="4" w:space="1" w:color="auto"/>
          <w:left w:val="single" w:sz="4" w:space="4" w:color="auto"/>
          <w:bottom w:val="single" w:sz="4" w:space="1" w:color="auto"/>
          <w:right w:val="single" w:sz="4" w:space="4" w:color="auto"/>
        </w:pBdr>
      </w:pPr>
    </w:p>
    <w:p w14:paraId="0A336218" w14:textId="77777777" w:rsidR="002D0E41" w:rsidRDefault="002D0E41" w:rsidP="002D35C2">
      <w:pPr>
        <w:pStyle w:val="Corpsdetexte"/>
        <w:pBdr>
          <w:top w:val="single" w:sz="4" w:space="1" w:color="auto"/>
          <w:left w:val="single" w:sz="4" w:space="4" w:color="auto"/>
          <w:bottom w:val="single" w:sz="4" w:space="1" w:color="auto"/>
          <w:right w:val="single" w:sz="4" w:space="4" w:color="auto"/>
        </w:pBdr>
      </w:pPr>
    </w:p>
    <w:p w14:paraId="02DA5C72" w14:textId="77777777" w:rsidR="002D35C2" w:rsidRDefault="002D35C2" w:rsidP="002D35C2">
      <w:pPr>
        <w:pStyle w:val="Corpsdetexte"/>
        <w:pBdr>
          <w:top w:val="single" w:sz="4" w:space="1" w:color="auto"/>
          <w:left w:val="single" w:sz="4" w:space="4" w:color="auto"/>
          <w:bottom w:val="single" w:sz="4" w:space="1" w:color="auto"/>
          <w:right w:val="single" w:sz="4" w:space="4" w:color="auto"/>
        </w:pBdr>
      </w:pPr>
    </w:p>
    <w:p w14:paraId="7EED4BF4" w14:textId="61B39D0F" w:rsidR="0888FF78" w:rsidRDefault="0888FF78" w:rsidP="0888FF78"/>
    <w:p w14:paraId="55C489C9" w14:textId="77777777" w:rsidR="009306ED" w:rsidRDefault="009306ED">
      <w:pPr>
        <w:suppressAutoHyphens w:val="0"/>
        <w:spacing w:before="0" w:after="0"/>
        <w:jc w:val="left"/>
        <w:rPr>
          <w:rFonts w:ascii="Arial" w:hAnsi="Arial"/>
          <w:b/>
          <w:bCs/>
          <w:caps/>
          <w:sz w:val="28"/>
          <w:szCs w:val="28"/>
        </w:rPr>
      </w:pPr>
      <w:r>
        <w:br w:type="page"/>
      </w:r>
    </w:p>
    <w:p w14:paraId="383D7BC5" w14:textId="57F13BC3" w:rsidR="007A7AAA" w:rsidRPr="007A7AAA" w:rsidRDefault="00CF56D6" w:rsidP="00CF56D6">
      <w:pPr>
        <w:pStyle w:val="Titre2"/>
      </w:pPr>
      <w:r>
        <w:lastRenderedPageBreak/>
        <w:t>Partie</w:t>
      </w:r>
      <w:r w:rsidR="007A7AAA">
        <w:t xml:space="preserve"> 3 – </w:t>
      </w:r>
      <w:r w:rsidR="00F70E33">
        <w:t>Capacité</w:t>
      </w:r>
      <w:r w:rsidR="0BAC9F2C">
        <w:t xml:space="preserve"> </w:t>
      </w:r>
      <w:r w:rsidR="00F70E33">
        <w:t>d’</w:t>
      </w:r>
      <w:r w:rsidR="007A7AAA">
        <w:t>Export</w:t>
      </w:r>
      <w:r w:rsidR="00F70E33">
        <w:t xml:space="preserve"> </w:t>
      </w:r>
      <w:r w:rsidR="57641E09">
        <w:t>et compatibilité avec les outils forensiques</w:t>
      </w:r>
    </w:p>
    <w:p w14:paraId="2260CE7A" w14:textId="15083227" w:rsidR="7EA1BE9B" w:rsidRDefault="00A57BA4" w:rsidP="00CF56D6">
      <w:r>
        <w:t>Section</w:t>
      </w:r>
      <w:r w:rsidR="7EA1BE9B">
        <w:t xml:space="preserve"> n°1 : </w:t>
      </w:r>
      <w:r w:rsidR="0004491B">
        <w:t>Qualité</w:t>
      </w:r>
      <w:r w:rsidR="7EA1BE9B">
        <w:t xml:space="preserve"> des exports</w:t>
      </w:r>
    </w:p>
    <w:p w14:paraId="7B031841" w14:textId="7926699C" w:rsidR="7EA1BE9B" w:rsidRDefault="7EA1BE9B" w:rsidP="0888FF78">
      <w:pPr>
        <w:spacing w:before="120" w:after="120"/>
        <w:rPr>
          <w:rFonts w:ascii="Arial" w:hAnsi="Arial"/>
          <w:i/>
          <w:iCs/>
          <w:color w:val="2E74B5" w:themeColor="accent1" w:themeShade="BF"/>
          <w:sz w:val="22"/>
          <w:szCs w:val="22"/>
        </w:rPr>
      </w:pPr>
      <w:r w:rsidRPr="0888FF78">
        <w:rPr>
          <w:rFonts w:ascii="Arial" w:hAnsi="Arial"/>
          <w:i/>
          <w:iCs/>
          <w:color w:val="2E74B5" w:themeColor="accent1" w:themeShade="BF"/>
          <w:sz w:val="22"/>
          <w:szCs w:val="22"/>
        </w:rPr>
        <w:t>Le candidat dé</w:t>
      </w:r>
      <w:r w:rsidR="181CA03A" w:rsidRPr="0888FF78">
        <w:rPr>
          <w:rFonts w:ascii="Arial" w:hAnsi="Arial"/>
          <w:i/>
          <w:iCs/>
          <w:color w:val="2E74B5" w:themeColor="accent1" w:themeShade="BF"/>
          <w:sz w:val="22"/>
          <w:szCs w:val="22"/>
        </w:rPr>
        <w:t>cri</w:t>
      </w:r>
      <w:r w:rsidRPr="0888FF78">
        <w:rPr>
          <w:rFonts w:ascii="Arial" w:hAnsi="Arial"/>
          <w:i/>
          <w:iCs/>
          <w:color w:val="2E74B5" w:themeColor="accent1" w:themeShade="BF"/>
          <w:sz w:val="22"/>
          <w:szCs w:val="22"/>
        </w:rPr>
        <w:t>ra</w:t>
      </w:r>
      <w:r w:rsidR="181CA03A" w:rsidRPr="0888FF78">
        <w:rPr>
          <w:rFonts w:ascii="Arial" w:hAnsi="Arial"/>
          <w:i/>
          <w:iCs/>
          <w:color w:val="2E74B5" w:themeColor="accent1" w:themeShade="BF"/>
          <w:sz w:val="22"/>
          <w:szCs w:val="22"/>
        </w:rPr>
        <w:t xml:space="preserve"> </w:t>
      </w:r>
      <w:r w:rsidRPr="0888FF78">
        <w:rPr>
          <w:rFonts w:ascii="Arial" w:hAnsi="Arial"/>
          <w:i/>
          <w:iCs/>
          <w:color w:val="2E74B5" w:themeColor="accent1" w:themeShade="BF"/>
          <w:sz w:val="22"/>
          <w:szCs w:val="22"/>
        </w:rPr>
        <w:t xml:space="preserve">les possibilités d’exports </w:t>
      </w:r>
      <w:r w:rsidR="2FB394A4" w:rsidRPr="0888FF78">
        <w:rPr>
          <w:rFonts w:ascii="Arial" w:hAnsi="Arial"/>
          <w:i/>
          <w:iCs/>
          <w:color w:val="2E74B5" w:themeColor="accent1" w:themeShade="BF"/>
          <w:sz w:val="22"/>
          <w:szCs w:val="22"/>
        </w:rPr>
        <w:t>et détaillera sa réponse pour les éléments suivants : formats d’export, personnalisation des exports, profondeur et richesse des exports</w:t>
      </w:r>
    </w:p>
    <w:p w14:paraId="1171B611" w14:textId="61198B76" w:rsidR="007A7AAA" w:rsidRDefault="00A57BA4" w:rsidP="00CF56D6">
      <w:r>
        <w:t xml:space="preserve">Section </w:t>
      </w:r>
      <w:r w:rsidR="007A7AAA">
        <w:t>n°</w:t>
      </w:r>
      <w:r w:rsidR="2FAF5B85">
        <w:t>2</w:t>
      </w:r>
      <w:r w:rsidR="007A7AAA">
        <w:t xml:space="preserve"> : </w:t>
      </w:r>
      <w:r w:rsidR="39EFD519">
        <w:t>Compatibilité avec les outils forensiques</w:t>
      </w:r>
      <w:r w:rsidR="007A7AAA">
        <w:t xml:space="preserve"> </w:t>
      </w:r>
    </w:p>
    <w:p w14:paraId="625FFADE" w14:textId="47138BDE" w:rsidR="007A7AAA" w:rsidRDefault="007A7AAA" w:rsidP="3CFB4784">
      <w:pPr>
        <w:spacing w:before="120" w:after="120"/>
        <w:rPr>
          <w:rFonts w:ascii="Arial" w:hAnsi="Arial"/>
          <w:i/>
          <w:iCs/>
          <w:color w:val="2E74B5" w:themeColor="accent1" w:themeShade="BF"/>
          <w:kern w:val="2"/>
          <w:sz w:val="22"/>
          <w:szCs w:val="22"/>
        </w:rPr>
      </w:pPr>
      <w:r w:rsidRPr="3CFB4784">
        <w:rPr>
          <w:rFonts w:ascii="Arial" w:hAnsi="Arial"/>
          <w:i/>
          <w:iCs/>
          <w:color w:val="2E74B5" w:themeColor="accent1" w:themeShade="BF"/>
          <w:kern w:val="2"/>
          <w:sz w:val="22"/>
          <w:szCs w:val="22"/>
        </w:rPr>
        <w:t xml:space="preserve">Le candidat </w:t>
      </w:r>
      <w:r w:rsidR="00817A71" w:rsidRPr="3CFB4784">
        <w:rPr>
          <w:rFonts w:ascii="Arial" w:hAnsi="Arial"/>
          <w:i/>
          <w:iCs/>
          <w:color w:val="2E74B5" w:themeColor="accent1" w:themeShade="BF"/>
          <w:kern w:val="2"/>
          <w:sz w:val="22"/>
          <w:szCs w:val="22"/>
        </w:rPr>
        <w:t>d</w:t>
      </w:r>
      <w:r w:rsidR="6F7E30C4" w:rsidRPr="3CFB4784">
        <w:rPr>
          <w:rFonts w:ascii="Arial" w:hAnsi="Arial"/>
          <w:i/>
          <w:iCs/>
          <w:color w:val="2E74B5" w:themeColor="accent1" w:themeShade="BF"/>
          <w:kern w:val="2"/>
          <w:sz w:val="22"/>
          <w:szCs w:val="22"/>
        </w:rPr>
        <w:t xml:space="preserve">étaillera </w:t>
      </w:r>
      <w:r w:rsidRPr="3CFB4784">
        <w:rPr>
          <w:rFonts w:ascii="Arial" w:hAnsi="Arial"/>
          <w:i/>
          <w:iCs/>
          <w:color w:val="2E74B5" w:themeColor="accent1" w:themeShade="BF"/>
          <w:kern w:val="2"/>
          <w:sz w:val="22"/>
          <w:szCs w:val="22"/>
        </w:rPr>
        <w:t xml:space="preserve">les </w:t>
      </w:r>
      <w:r w:rsidR="57FBFCA6" w:rsidRPr="3CFB4784">
        <w:rPr>
          <w:rFonts w:ascii="Arial" w:hAnsi="Arial"/>
          <w:i/>
          <w:iCs/>
          <w:color w:val="2E74B5" w:themeColor="accent1" w:themeShade="BF"/>
          <w:kern w:val="2"/>
          <w:sz w:val="22"/>
          <w:szCs w:val="22"/>
        </w:rPr>
        <w:t>modalités permettant la</w:t>
      </w:r>
      <w:r w:rsidRPr="3CFB4784">
        <w:rPr>
          <w:rFonts w:ascii="Arial" w:hAnsi="Arial"/>
          <w:i/>
          <w:iCs/>
          <w:color w:val="2E74B5" w:themeColor="accent1" w:themeShade="BF"/>
          <w:kern w:val="2"/>
          <w:sz w:val="22"/>
          <w:szCs w:val="22"/>
        </w:rPr>
        <w:t xml:space="preserve"> compatibilité avec les solutions forensiques du marché</w:t>
      </w:r>
      <w:r w:rsidR="2CFE20ED" w:rsidRPr="3CFB4784">
        <w:rPr>
          <w:rFonts w:ascii="Arial" w:hAnsi="Arial"/>
          <w:i/>
          <w:iCs/>
          <w:color w:val="2E74B5" w:themeColor="accent1" w:themeShade="BF"/>
          <w:kern w:val="2"/>
          <w:sz w:val="22"/>
          <w:szCs w:val="22"/>
        </w:rPr>
        <w:t xml:space="preserve"> ainsi que le niveau d’automatisation et d’intégration avec ces outils</w:t>
      </w:r>
      <w:r w:rsidRPr="3CFB4784">
        <w:rPr>
          <w:rFonts w:ascii="Arial" w:hAnsi="Arial"/>
          <w:i/>
          <w:iCs/>
          <w:color w:val="2E74B5" w:themeColor="accent1" w:themeShade="BF"/>
          <w:kern w:val="2"/>
          <w:sz w:val="22"/>
          <w:szCs w:val="22"/>
        </w:rPr>
        <w:t xml:space="preserve">. L’Administration porte un intérêt sur </w:t>
      </w:r>
      <w:r w:rsidR="00817A71" w:rsidRPr="3CFB4784">
        <w:rPr>
          <w:rFonts w:ascii="Arial" w:hAnsi="Arial"/>
          <w:i/>
          <w:iCs/>
          <w:color w:val="2E74B5" w:themeColor="accent1" w:themeShade="BF"/>
          <w:kern w:val="2"/>
          <w:sz w:val="22"/>
          <w:szCs w:val="22"/>
        </w:rPr>
        <w:t>la possibilité d’</w:t>
      </w:r>
      <w:r w:rsidRPr="3CFB4784">
        <w:rPr>
          <w:rFonts w:ascii="Arial" w:hAnsi="Arial"/>
          <w:i/>
          <w:iCs/>
          <w:color w:val="2E74B5" w:themeColor="accent1" w:themeShade="BF"/>
          <w:kern w:val="2"/>
          <w:sz w:val="22"/>
          <w:szCs w:val="22"/>
        </w:rPr>
        <w:t>export</w:t>
      </w:r>
      <w:r w:rsidR="00817A71" w:rsidRPr="3CFB4784">
        <w:rPr>
          <w:rFonts w:ascii="Arial" w:hAnsi="Arial"/>
          <w:i/>
          <w:iCs/>
          <w:color w:val="2E74B5" w:themeColor="accent1" w:themeShade="BF"/>
          <w:kern w:val="2"/>
          <w:sz w:val="22"/>
          <w:szCs w:val="22"/>
        </w:rPr>
        <w:t xml:space="preserve">er les données </w:t>
      </w:r>
      <w:r w:rsidR="25B03DE9" w:rsidRPr="3CFB4784">
        <w:rPr>
          <w:rFonts w:ascii="Arial" w:hAnsi="Arial"/>
          <w:i/>
          <w:iCs/>
          <w:color w:val="2E74B5" w:themeColor="accent1" w:themeShade="BF"/>
          <w:kern w:val="2"/>
          <w:sz w:val="22"/>
          <w:szCs w:val="22"/>
        </w:rPr>
        <w:t>extraites</w:t>
      </w:r>
      <w:r w:rsidRPr="3CFB4784">
        <w:rPr>
          <w:rFonts w:ascii="Arial" w:hAnsi="Arial"/>
          <w:i/>
          <w:iCs/>
          <w:color w:val="2E74B5" w:themeColor="accent1" w:themeShade="BF"/>
          <w:kern w:val="2"/>
          <w:sz w:val="22"/>
          <w:szCs w:val="22"/>
        </w:rPr>
        <w:t xml:space="preserve"> afin de permettre des investigations complémentaires avec les outils forensiques dont elle dispose.</w:t>
      </w:r>
    </w:p>
    <w:p w14:paraId="3E5E13C6" w14:textId="76AF4836" w:rsidR="0888FF78" w:rsidRDefault="0888FF78" w:rsidP="0888FF78">
      <w:pPr>
        <w:spacing w:before="120" w:after="120"/>
        <w:rPr>
          <w:rFonts w:ascii="Arial" w:hAnsi="Arial"/>
          <w:i/>
          <w:iCs/>
          <w:color w:val="2E74B5" w:themeColor="accent1" w:themeShade="BF"/>
          <w:sz w:val="22"/>
          <w:szCs w:val="22"/>
        </w:rPr>
      </w:pPr>
    </w:p>
    <w:p w14:paraId="239E369C" w14:textId="77777777" w:rsidR="007A7AAA" w:rsidRPr="00BC1569" w:rsidRDefault="007A7AAA" w:rsidP="007A7AAA">
      <w:pPr>
        <w:pStyle w:val="Corpsdetexte"/>
        <w:rPr>
          <w:rFonts w:ascii="Arial" w:hAnsi="Arial"/>
        </w:rPr>
      </w:pPr>
      <w:r w:rsidRPr="00BC1569">
        <w:rPr>
          <w:rFonts w:ascii="Arial" w:hAnsi="Arial"/>
        </w:rPr>
        <w:t>Réponse apportée par le candidat</w:t>
      </w:r>
    </w:p>
    <w:p w14:paraId="07A1B4EC" w14:textId="77777777" w:rsidR="007A7AAA" w:rsidRDefault="007A7AAA" w:rsidP="007A7AAA">
      <w:pPr>
        <w:pStyle w:val="Corpsdetexte"/>
        <w:pBdr>
          <w:top w:val="single" w:sz="4" w:space="1" w:color="auto"/>
          <w:left w:val="single" w:sz="4" w:space="4" w:color="auto"/>
          <w:bottom w:val="single" w:sz="4" w:space="1" w:color="auto"/>
          <w:right w:val="single" w:sz="4" w:space="4" w:color="auto"/>
        </w:pBdr>
      </w:pPr>
    </w:p>
    <w:p w14:paraId="61A688B1" w14:textId="77777777" w:rsidR="007A7AAA" w:rsidRDefault="007A7AAA" w:rsidP="007A7AAA">
      <w:pPr>
        <w:pStyle w:val="Corpsdetexte"/>
        <w:pBdr>
          <w:top w:val="single" w:sz="4" w:space="1" w:color="auto"/>
          <w:left w:val="single" w:sz="4" w:space="4" w:color="auto"/>
          <w:bottom w:val="single" w:sz="4" w:space="1" w:color="auto"/>
          <w:right w:val="single" w:sz="4" w:space="4" w:color="auto"/>
        </w:pBdr>
      </w:pPr>
    </w:p>
    <w:p w14:paraId="0E58B50E" w14:textId="77777777" w:rsidR="007A7AAA" w:rsidRDefault="007A7AAA" w:rsidP="007A7AAA">
      <w:pPr>
        <w:pStyle w:val="Corpsdetexte"/>
        <w:pBdr>
          <w:top w:val="single" w:sz="4" w:space="1" w:color="auto"/>
          <w:left w:val="single" w:sz="4" w:space="4" w:color="auto"/>
          <w:bottom w:val="single" w:sz="4" w:space="1" w:color="auto"/>
          <w:right w:val="single" w:sz="4" w:space="4" w:color="auto"/>
        </w:pBdr>
      </w:pPr>
    </w:p>
    <w:p w14:paraId="14718698" w14:textId="77777777" w:rsidR="002D0E41" w:rsidRDefault="002D0E41" w:rsidP="007A7AAA">
      <w:pPr>
        <w:pStyle w:val="Corpsdetexte"/>
        <w:pBdr>
          <w:top w:val="single" w:sz="4" w:space="1" w:color="auto"/>
          <w:left w:val="single" w:sz="4" w:space="4" w:color="auto"/>
          <w:bottom w:val="single" w:sz="4" w:space="1" w:color="auto"/>
          <w:right w:val="single" w:sz="4" w:space="4" w:color="auto"/>
        </w:pBdr>
      </w:pPr>
    </w:p>
    <w:p w14:paraId="22376D30" w14:textId="77777777" w:rsidR="00CF56D6" w:rsidRDefault="00CF56D6" w:rsidP="007A7AAA">
      <w:pPr>
        <w:pStyle w:val="Corpsdetexte"/>
        <w:pBdr>
          <w:top w:val="single" w:sz="4" w:space="1" w:color="auto"/>
          <w:left w:val="single" w:sz="4" w:space="4" w:color="auto"/>
          <w:bottom w:val="single" w:sz="4" w:space="1" w:color="auto"/>
          <w:right w:val="single" w:sz="4" w:space="4" w:color="auto"/>
        </w:pBdr>
      </w:pPr>
    </w:p>
    <w:p w14:paraId="04C5E313" w14:textId="77777777" w:rsidR="00CF56D6" w:rsidRDefault="00CF56D6" w:rsidP="007A7AAA">
      <w:pPr>
        <w:pStyle w:val="Corpsdetexte"/>
        <w:pBdr>
          <w:top w:val="single" w:sz="4" w:space="1" w:color="auto"/>
          <w:left w:val="single" w:sz="4" w:space="4" w:color="auto"/>
          <w:bottom w:val="single" w:sz="4" w:space="1" w:color="auto"/>
          <w:right w:val="single" w:sz="4" w:space="4" w:color="auto"/>
        </w:pBdr>
      </w:pPr>
    </w:p>
    <w:p w14:paraId="21C71620" w14:textId="77777777" w:rsidR="004801AD" w:rsidRDefault="004801AD" w:rsidP="007A7AAA">
      <w:pPr>
        <w:pStyle w:val="Corpsdetexte"/>
        <w:pBdr>
          <w:top w:val="single" w:sz="4" w:space="1" w:color="auto"/>
          <w:left w:val="single" w:sz="4" w:space="4" w:color="auto"/>
          <w:bottom w:val="single" w:sz="4" w:space="1" w:color="auto"/>
          <w:right w:val="single" w:sz="4" w:space="4" w:color="auto"/>
        </w:pBdr>
      </w:pPr>
    </w:p>
    <w:p w14:paraId="16029AA0" w14:textId="77777777" w:rsidR="002D0E41" w:rsidRDefault="002D0E41" w:rsidP="007A7AAA">
      <w:pPr>
        <w:pStyle w:val="Corpsdetexte"/>
        <w:pBdr>
          <w:top w:val="single" w:sz="4" w:space="1" w:color="auto"/>
          <w:left w:val="single" w:sz="4" w:space="4" w:color="auto"/>
          <w:bottom w:val="single" w:sz="4" w:space="1" w:color="auto"/>
          <w:right w:val="single" w:sz="4" w:space="4" w:color="auto"/>
        </w:pBdr>
      </w:pPr>
    </w:p>
    <w:p w14:paraId="4CD6C8AA" w14:textId="77777777" w:rsidR="007A7AAA" w:rsidRDefault="007A7AAA" w:rsidP="007A7AAA">
      <w:pPr>
        <w:pStyle w:val="Corpsdetexte"/>
        <w:pBdr>
          <w:top w:val="single" w:sz="4" w:space="1" w:color="auto"/>
          <w:left w:val="single" w:sz="4" w:space="4" w:color="auto"/>
          <w:bottom w:val="single" w:sz="4" w:space="1" w:color="auto"/>
          <w:right w:val="single" w:sz="4" w:space="4" w:color="auto"/>
        </w:pBdr>
      </w:pPr>
    </w:p>
    <w:p w14:paraId="4DECDA9D" w14:textId="77777777" w:rsidR="00F64F0D" w:rsidRDefault="00F64F0D" w:rsidP="00F64F0D">
      <w:pPr>
        <w:pStyle w:val="Corpsdetexte"/>
      </w:pPr>
    </w:p>
    <w:p w14:paraId="02E04928" w14:textId="77777777" w:rsidR="009306ED" w:rsidRDefault="009306ED">
      <w:pPr>
        <w:suppressAutoHyphens w:val="0"/>
        <w:spacing w:before="0" w:after="0"/>
        <w:jc w:val="left"/>
        <w:rPr>
          <w:rFonts w:ascii="Arial" w:hAnsi="Arial"/>
          <w:b/>
          <w:bCs/>
          <w:caps/>
          <w:sz w:val="28"/>
          <w:szCs w:val="28"/>
        </w:rPr>
      </w:pPr>
      <w:r>
        <w:br w:type="page"/>
      </w:r>
    </w:p>
    <w:p w14:paraId="5D58BEA8" w14:textId="01EB7FE2" w:rsidR="00CA5D32" w:rsidRPr="004E431E" w:rsidRDefault="000E391F" w:rsidP="000E391F">
      <w:pPr>
        <w:pStyle w:val="Titre2"/>
      </w:pPr>
      <w:r>
        <w:lastRenderedPageBreak/>
        <w:t>Partie</w:t>
      </w:r>
      <w:r w:rsidR="001B373F">
        <w:t xml:space="preserve"> </w:t>
      </w:r>
      <w:r w:rsidR="74E6AA9A">
        <w:t>4</w:t>
      </w:r>
      <w:r w:rsidR="001B373F">
        <w:t xml:space="preserve"> </w:t>
      </w:r>
      <w:r w:rsidR="00B70599">
        <w:t>–</w:t>
      </w:r>
      <w:r w:rsidR="001B373F">
        <w:t xml:space="preserve"> </w:t>
      </w:r>
      <w:r w:rsidR="004A60AF">
        <w:t>Capacité d’</w:t>
      </w:r>
      <w:r w:rsidR="001F5249">
        <w:t>analyse</w:t>
      </w:r>
      <w:r w:rsidR="00B83AB0">
        <w:t>s</w:t>
      </w:r>
      <w:r w:rsidR="001F5249">
        <w:t xml:space="preserve"> et </w:t>
      </w:r>
      <w:r w:rsidR="00B83AB0">
        <w:t xml:space="preserve">de </w:t>
      </w:r>
      <w:r w:rsidR="001F5249">
        <w:t>restitution</w:t>
      </w:r>
      <w:r w:rsidR="008E3FF4">
        <w:t>s</w:t>
      </w:r>
      <w:r w:rsidR="00C7348A">
        <w:t xml:space="preserve"> </w:t>
      </w:r>
    </w:p>
    <w:p w14:paraId="30972D04" w14:textId="49408671" w:rsidR="00CA5D32" w:rsidRDefault="000E391F" w:rsidP="000E391F">
      <w:r>
        <w:t>Section</w:t>
      </w:r>
      <w:r w:rsidR="00CA5D32">
        <w:t xml:space="preserve"> n°1 : </w:t>
      </w:r>
      <w:r w:rsidR="009563AF">
        <w:t>C</w:t>
      </w:r>
      <w:r w:rsidR="00EC07C4">
        <w:t xml:space="preserve">apacité </w:t>
      </w:r>
      <w:r w:rsidR="00825786">
        <w:t>d’analyse</w:t>
      </w:r>
      <w:r w:rsidR="002436F3">
        <w:t xml:space="preserve"> et de visualisation</w:t>
      </w:r>
    </w:p>
    <w:p w14:paraId="6196AAC8" w14:textId="029DFBB0" w:rsidR="00717453" w:rsidRDefault="00E70295" w:rsidP="00F9443B">
      <w:pPr>
        <w:pStyle w:val="Corpsdetexte"/>
        <w:rPr>
          <w:rFonts w:ascii="Arial" w:hAnsi="Arial"/>
          <w:b w:val="0"/>
          <w:bCs w:val="0"/>
          <w:color w:val="2E74B5" w:themeColor="accent1" w:themeShade="BF"/>
          <w:kern w:val="2"/>
          <w:sz w:val="22"/>
          <w:szCs w:val="22"/>
        </w:rPr>
      </w:pPr>
      <w:r w:rsidRPr="00D61550">
        <w:rPr>
          <w:rFonts w:ascii="Arial" w:hAnsi="Arial"/>
          <w:b w:val="0"/>
          <w:bCs w:val="0"/>
          <w:color w:val="2E74B5" w:themeColor="accent1" w:themeShade="BF"/>
          <w:kern w:val="2"/>
          <w:sz w:val="22"/>
          <w:szCs w:val="22"/>
        </w:rPr>
        <w:t>Le candidat détaillera sa réponse sur les éléments suivants : l'éventail des analyses et visualisations proposées</w:t>
      </w:r>
      <w:r w:rsidR="00F44FAD">
        <w:rPr>
          <w:rFonts w:ascii="Arial" w:hAnsi="Arial"/>
          <w:b w:val="0"/>
          <w:bCs w:val="0"/>
          <w:color w:val="2E74B5" w:themeColor="accent1" w:themeShade="BF"/>
          <w:kern w:val="2"/>
          <w:sz w:val="22"/>
          <w:szCs w:val="22"/>
        </w:rPr>
        <w:t xml:space="preserve">, le niveau d’automatisation, </w:t>
      </w:r>
      <w:r w:rsidRPr="00D61550">
        <w:rPr>
          <w:rFonts w:ascii="Arial" w:hAnsi="Arial"/>
          <w:b w:val="0"/>
          <w:bCs w:val="0"/>
          <w:color w:val="2E74B5" w:themeColor="accent1" w:themeShade="BF"/>
          <w:kern w:val="2"/>
          <w:sz w:val="22"/>
          <w:szCs w:val="22"/>
        </w:rPr>
        <w:t>la possibilité de personnalisation</w:t>
      </w:r>
      <w:r>
        <w:rPr>
          <w:rFonts w:ascii="Arial" w:hAnsi="Arial"/>
          <w:b w:val="0"/>
          <w:bCs w:val="0"/>
          <w:color w:val="2E74B5" w:themeColor="accent1" w:themeShade="BF"/>
          <w:kern w:val="2"/>
          <w:sz w:val="22"/>
          <w:szCs w:val="22"/>
        </w:rPr>
        <w:t xml:space="preserve"> et de catégorisation de la recherche</w:t>
      </w:r>
      <w:r w:rsidR="00717453">
        <w:rPr>
          <w:rFonts w:ascii="Arial" w:hAnsi="Arial"/>
          <w:b w:val="0"/>
          <w:bCs w:val="0"/>
          <w:color w:val="2E74B5" w:themeColor="accent1" w:themeShade="BF"/>
          <w:kern w:val="2"/>
          <w:sz w:val="22"/>
          <w:szCs w:val="22"/>
        </w:rPr>
        <w:t xml:space="preserve"> ainsi que la qualité des photos et vidéos extraites.</w:t>
      </w:r>
    </w:p>
    <w:p w14:paraId="6311D4DC" w14:textId="18FB55FE" w:rsidR="00CA5D32" w:rsidRDefault="000E391F" w:rsidP="000E391F">
      <w:r>
        <w:t>Section</w:t>
      </w:r>
      <w:r w:rsidR="00CA5D32">
        <w:t xml:space="preserve"> n°2 : </w:t>
      </w:r>
      <w:r w:rsidR="00D54821">
        <w:t xml:space="preserve">Capacité </w:t>
      </w:r>
      <w:r w:rsidR="007016C7">
        <w:t>de restitution</w:t>
      </w:r>
    </w:p>
    <w:p w14:paraId="490D7491" w14:textId="21E06624" w:rsidR="002436F3" w:rsidRDefault="008846E1" w:rsidP="0888FF78">
      <w:pPr>
        <w:spacing w:before="120" w:after="120"/>
        <w:rPr>
          <w:rFonts w:ascii="Arial" w:hAnsi="Arial"/>
          <w:i/>
          <w:iCs/>
          <w:color w:val="2E74B5" w:themeColor="accent1" w:themeShade="BF"/>
          <w:kern w:val="2"/>
          <w:sz w:val="22"/>
          <w:szCs w:val="22"/>
        </w:rPr>
      </w:pPr>
      <w:r w:rsidRPr="0888FF78">
        <w:rPr>
          <w:rFonts w:ascii="Arial" w:hAnsi="Arial"/>
          <w:i/>
          <w:iCs/>
          <w:color w:val="2E74B5" w:themeColor="accent1" w:themeShade="BF"/>
          <w:kern w:val="2"/>
          <w:sz w:val="22"/>
          <w:szCs w:val="22"/>
        </w:rPr>
        <w:t xml:space="preserve">Le candidat </w:t>
      </w:r>
      <w:r w:rsidR="00F44FAD" w:rsidRPr="0888FF78">
        <w:rPr>
          <w:rFonts w:ascii="Arial" w:hAnsi="Arial"/>
          <w:i/>
          <w:iCs/>
          <w:color w:val="2E74B5" w:themeColor="accent1" w:themeShade="BF"/>
          <w:kern w:val="2"/>
          <w:sz w:val="22"/>
          <w:szCs w:val="22"/>
        </w:rPr>
        <w:t>détailler</w:t>
      </w:r>
      <w:r w:rsidR="003852B9" w:rsidRPr="0888FF78">
        <w:rPr>
          <w:rFonts w:ascii="Arial" w:hAnsi="Arial"/>
          <w:i/>
          <w:iCs/>
          <w:color w:val="2E74B5" w:themeColor="accent1" w:themeShade="BF"/>
          <w:kern w:val="2"/>
          <w:sz w:val="22"/>
          <w:szCs w:val="22"/>
        </w:rPr>
        <w:t>a</w:t>
      </w:r>
      <w:r w:rsidR="00F44FAD" w:rsidRPr="0888FF78">
        <w:rPr>
          <w:rFonts w:ascii="Arial" w:hAnsi="Arial"/>
          <w:i/>
          <w:iCs/>
          <w:color w:val="2E74B5" w:themeColor="accent1" w:themeShade="BF"/>
          <w:kern w:val="2"/>
          <w:sz w:val="22"/>
          <w:szCs w:val="22"/>
        </w:rPr>
        <w:t xml:space="preserve"> sa réponse sur les éléments</w:t>
      </w:r>
      <w:r w:rsidRPr="0888FF78">
        <w:rPr>
          <w:rFonts w:ascii="Arial" w:hAnsi="Arial"/>
          <w:i/>
          <w:iCs/>
          <w:color w:val="2E74B5" w:themeColor="accent1" w:themeShade="BF"/>
          <w:kern w:val="2"/>
          <w:sz w:val="22"/>
          <w:szCs w:val="22"/>
        </w:rPr>
        <w:t xml:space="preserve"> </w:t>
      </w:r>
      <w:r w:rsidR="00F44FAD" w:rsidRPr="0888FF78">
        <w:rPr>
          <w:rFonts w:ascii="Arial" w:hAnsi="Arial"/>
          <w:i/>
          <w:iCs/>
          <w:color w:val="2E74B5" w:themeColor="accent1" w:themeShade="BF"/>
          <w:kern w:val="2"/>
          <w:sz w:val="22"/>
          <w:szCs w:val="22"/>
        </w:rPr>
        <w:t xml:space="preserve">suivants : </w:t>
      </w:r>
      <w:r w:rsidR="00DA4D11" w:rsidRPr="0888FF78">
        <w:rPr>
          <w:rFonts w:ascii="Arial" w:hAnsi="Arial"/>
          <w:i/>
          <w:iCs/>
          <w:color w:val="2E74B5" w:themeColor="accent1" w:themeShade="BF"/>
          <w:kern w:val="2"/>
          <w:sz w:val="22"/>
          <w:szCs w:val="22"/>
        </w:rPr>
        <w:t>les</w:t>
      </w:r>
      <w:r w:rsidR="00E95EEC" w:rsidRPr="0888FF78">
        <w:rPr>
          <w:rFonts w:ascii="Arial" w:hAnsi="Arial"/>
          <w:i/>
          <w:iCs/>
          <w:color w:val="2E74B5" w:themeColor="accent1" w:themeShade="BF"/>
          <w:kern w:val="2"/>
          <w:sz w:val="22"/>
          <w:szCs w:val="22"/>
        </w:rPr>
        <w:t xml:space="preserve"> rapports </w:t>
      </w:r>
      <w:r w:rsidR="00DA4D11" w:rsidRPr="0888FF78">
        <w:rPr>
          <w:rFonts w:ascii="Arial" w:hAnsi="Arial"/>
          <w:i/>
          <w:iCs/>
          <w:color w:val="2E74B5" w:themeColor="accent1" w:themeShade="BF"/>
          <w:kern w:val="2"/>
          <w:sz w:val="22"/>
          <w:szCs w:val="22"/>
        </w:rPr>
        <w:t xml:space="preserve">disponibles, la capacité de personnalisation de ces rapports, </w:t>
      </w:r>
      <w:r w:rsidR="00432F4D" w:rsidRPr="0888FF78">
        <w:rPr>
          <w:rFonts w:ascii="Arial" w:hAnsi="Arial"/>
          <w:i/>
          <w:iCs/>
          <w:color w:val="2E74B5" w:themeColor="accent1" w:themeShade="BF"/>
          <w:kern w:val="2"/>
          <w:sz w:val="22"/>
          <w:szCs w:val="22"/>
        </w:rPr>
        <w:t>la restitution de l’em</w:t>
      </w:r>
      <w:r w:rsidR="00350436" w:rsidRPr="0888FF78">
        <w:rPr>
          <w:rFonts w:ascii="Arial" w:hAnsi="Arial"/>
          <w:i/>
          <w:iCs/>
          <w:color w:val="2E74B5" w:themeColor="accent1" w:themeShade="BF"/>
          <w:kern w:val="2"/>
          <w:sz w:val="22"/>
          <w:szCs w:val="22"/>
        </w:rPr>
        <w:t xml:space="preserve">placement des données et la </w:t>
      </w:r>
      <w:r w:rsidR="7EEA43A8" w:rsidRPr="0888FF78">
        <w:rPr>
          <w:rFonts w:ascii="Arial" w:hAnsi="Arial"/>
          <w:i/>
          <w:iCs/>
          <w:color w:val="2E74B5" w:themeColor="accent1" w:themeShade="BF"/>
          <w:kern w:val="2"/>
          <w:sz w:val="22"/>
          <w:szCs w:val="22"/>
        </w:rPr>
        <w:t xml:space="preserve">reconstitution </w:t>
      </w:r>
      <w:r w:rsidR="00350436" w:rsidRPr="0888FF78">
        <w:rPr>
          <w:rFonts w:ascii="Arial" w:hAnsi="Arial"/>
          <w:i/>
          <w:iCs/>
          <w:color w:val="2E74B5" w:themeColor="accent1" w:themeShade="BF"/>
          <w:kern w:val="2"/>
          <w:sz w:val="22"/>
          <w:szCs w:val="22"/>
        </w:rPr>
        <w:t xml:space="preserve">d’une chronologie. </w:t>
      </w:r>
    </w:p>
    <w:p w14:paraId="0BE08382" w14:textId="77777777" w:rsidR="000E391F" w:rsidRDefault="000E391F" w:rsidP="0888FF78">
      <w:pPr>
        <w:spacing w:before="120" w:after="120"/>
        <w:rPr>
          <w:rFonts w:ascii="Arial" w:hAnsi="Arial"/>
          <w:i/>
          <w:iCs/>
          <w:color w:val="2E74B5" w:themeColor="accent1" w:themeShade="BF"/>
          <w:kern w:val="2"/>
          <w:sz w:val="22"/>
          <w:szCs w:val="22"/>
        </w:rPr>
      </w:pPr>
    </w:p>
    <w:p w14:paraId="673B814B" w14:textId="77777777" w:rsidR="00CA5D32" w:rsidRPr="00BC1569" w:rsidRDefault="00CA5D32" w:rsidP="00CA5D32">
      <w:pPr>
        <w:pStyle w:val="Corpsdetexte"/>
        <w:rPr>
          <w:rFonts w:ascii="Arial" w:hAnsi="Arial"/>
        </w:rPr>
      </w:pPr>
      <w:r w:rsidRPr="00BC1569">
        <w:rPr>
          <w:rFonts w:ascii="Arial" w:hAnsi="Arial"/>
        </w:rPr>
        <w:t>Réponse apportée par le candidat</w:t>
      </w:r>
    </w:p>
    <w:p w14:paraId="70DC0757" w14:textId="77777777" w:rsidR="00CA5D32" w:rsidRDefault="00CA5D32" w:rsidP="00CA5D32">
      <w:pPr>
        <w:pStyle w:val="Corpsdetexte"/>
        <w:pBdr>
          <w:top w:val="single" w:sz="4" w:space="1" w:color="auto"/>
          <w:left w:val="single" w:sz="4" w:space="4" w:color="auto"/>
          <w:bottom w:val="single" w:sz="4" w:space="1" w:color="auto"/>
          <w:right w:val="single" w:sz="4" w:space="4" w:color="auto"/>
        </w:pBdr>
      </w:pPr>
    </w:p>
    <w:p w14:paraId="4412806D" w14:textId="77777777" w:rsidR="00CA5D32" w:rsidRDefault="00CA5D32" w:rsidP="00CA5D32">
      <w:pPr>
        <w:pStyle w:val="Corpsdetexte"/>
        <w:pBdr>
          <w:top w:val="single" w:sz="4" w:space="1" w:color="auto"/>
          <w:left w:val="single" w:sz="4" w:space="4" w:color="auto"/>
          <w:bottom w:val="single" w:sz="4" w:space="1" w:color="auto"/>
          <w:right w:val="single" w:sz="4" w:space="4" w:color="auto"/>
        </w:pBdr>
      </w:pPr>
    </w:p>
    <w:p w14:paraId="0889D4F7" w14:textId="77777777" w:rsidR="003B1A83" w:rsidRDefault="003B1A83" w:rsidP="00CA5D32">
      <w:pPr>
        <w:pStyle w:val="Corpsdetexte"/>
        <w:pBdr>
          <w:top w:val="single" w:sz="4" w:space="1" w:color="auto"/>
          <w:left w:val="single" w:sz="4" w:space="4" w:color="auto"/>
          <w:bottom w:val="single" w:sz="4" w:space="1" w:color="auto"/>
          <w:right w:val="single" w:sz="4" w:space="4" w:color="auto"/>
        </w:pBdr>
      </w:pPr>
    </w:p>
    <w:p w14:paraId="753BDBEE" w14:textId="77777777" w:rsidR="003B1A83" w:rsidRDefault="003B1A83" w:rsidP="00CA5D32">
      <w:pPr>
        <w:pStyle w:val="Corpsdetexte"/>
        <w:pBdr>
          <w:top w:val="single" w:sz="4" w:space="1" w:color="auto"/>
          <w:left w:val="single" w:sz="4" w:space="4" w:color="auto"/>
          <w:bottom w:val="single" w:sz="4" w:space="1" w:color="auto"/>
          <w:right w:val="single" w:sz="4" w:space="4" w:color="auto"/>
        </w:pBdr>
      </w:pPr>
    </w:p>
    <w:p w14:paraId="54EC5574" w14:textId="77777777" w:rsidR="003B1A83" w:rsidRDefault="003B1A83" w:rsidP="00CA5D32">
      <w:pPr>
        <w:pStyle w:val="Corpsdetexte"/>
        <w:pBdr>
          <w:top w:val="single" w:sz="4" w:space="1" w:color="auto"/>
          <w:left w:val="single" w:sz="4" w:space="4" w:color="auto"/>
          <w:bottom w:val="single" w:sz="4" w:space="1" w:color="auto"/>
          <w:right w:val="single" w:sz="4" w:space="4" w:color="auto"/>
        </w:pBdr>
      </w:pPr>
    </w:p>
    <w:p w14:paraId="6CE56BEA" w14:textId="77777777" w:rsidR="002D0E41" w:rsidRDefault="002D0E41" w:rsidP="00CA5D32">
      <w:pPr>
        <w:pStyle w:val="Corpsdetexte"/>
        <w:pBdr>
          <w:top w:val="single" w:sz="4" w:space="1" w:color="auto"/>
          <w:left w:val="single" w:sz="4" w:space="4" w:color="auto"/>
          <w:bottom w:val="single" w:sz="4" w:space="1" w:color="auto"/>
          <w:right w:val="single" w:sz="4" w:space="4" w:color="auto"/>
        </w:pBdr>
      </w:pPr>
    </w:p>
    <w:p w14:paraId="5073B8EB" w14:textId="77777777" w:rsidR="002D0E41" w:rsidRDefault="002D0E41" w:rsidP="00CA5D32">
      <w:pPr>
        <w:pStyle w:val="Corpsdetexte"/>
        <w:pBdr>
          <w:top w:val="single" w:sz="4" w:space="1" w:color="auto"/>
          <w:left w:val="single" w:sz="4" w:space="4" w:color="auto"/>
          <w:bottom w:val="single" w:sz="4" w:space="1" w:color="auto"/>
          <w:right w:val="single" w:sz="4" w:space="4" w:color="auto"/>
        </w:pBdr>
      </w:pPr>
    </w:p>
    <w:p w14:paraId="535ECA06" w14:textId="77777777" w:rsidR="007C78C2" w:rsidRDefault="007C78C2" w:rsidP="00CA5D32">
      <w:pPr>
        <w:pStyle w:val="Corpsdetexte"/>
        <w:pBdr>
          <w:top w:val="single" w:sz="4" w:space="1" w:color="auto"/>
          <w:left w:val="single" w:sz="4" w:space="4" w:color="auto"/>
          <w:bottom w:val="single" w:sz="4" w:space="1" w:color="auto"/>
          <w:right w:val="single" w:sz="4" w:space="4" w:color="auto"/>
        </w:pBdr>
      </w:pPr>
    </w:p>
    <w:p w14:paraId="14D5BE20" w14:textId="77777777" w:rsidR="00CA5D32" w:rsidRDefault="00CA5D32" w:rsidP="00CA5D32">
      <w:pPr>
        <w:pStyle w:val="Corpsdetexte"/>
        <w:pBdr>
          <w:top w:val="single" w:sz="4" w:space="1" w:color="auto"/>
          <w:left w:val="single" w:sz="4" w:space="4" w:color="auto"/>
          <w:bottom w:val="single" w:sz="4" w:space="1" w:color="auto"/>
          <w:right w:val="single" w:sz="4" w:space="4" w:color="auto"/>
        </w:pBdr>
      </w:pPr>
    </w:p>
    <w:p w14:paraId="3393DA4B" w14:textId="2D6ACFE0" w:rsidR="0888FF78" w:rsidRDefault="0888FF78" w:rsidP="0888FF78"/>
    <w:p w14:paraId="071C8F93" w14:textId="77777777" w:rsidR="009306ED" w:rsidRDefault="009306ED">
      <w:pPr>
        <w:suppressAutoHyphens w:val="0"/>
        <w:spacing w:before="0" w:after="0"/>
        <w:jc w:val="left"/>
        <w:rPr>
          <w:rFonts w:ascii="Arial" w:hAnsi="Arial"/>
          <w:b/>
          <w:bCs/>
          <w:caps/>
          <w:sz w:val="28"/>
          <w:szCs w:val="28"/>
        </w:rPr>
      </w:pPr>
      <w:r>
        <w:br w:type="page"/>
      </w:r>
    </w:p>
    <w:p w14:paraId="4EEA7A9A" w14:textId="59F02990" w:rsidR="00997F9C" w:rsidRPr="004E431E" w:rsidRDefault="000E391F" w:rsidP="000E391F">
      <w:pPr>
        <w:pStyle w:val="Titre2"/>
      </w:pPr>
      <w:r>
        <w:lastRenderedPageBreak/>
        <w:t>Partie</w:t>
      </w:r>
      <w:r w:rsidR="005B4B8C">
        <w:t xml:space="preserve"> </w:t>
      </w:r>
      <w:r w:rsidR="453AB224">
        <w:t>5</w:t>
      </w:r>
      <w:r w:rsidR="005B4B8C">
        <w:t xml:space="preserve"> - </w:t>
      </w:r>
      <w:r w:rsidR="00F506A5">
        <w:t>Prestation</w:t>
      </w:r>
      <w:r w:rsidR="00997F9C">
        <w:t xml:space="preserve"> de formations et d’assistance</w:t>
      </w:r>
    </w:p>
    <w:p w14:paraId="146E470E" w14:textId="4F472FB3" w:rsidR="00997F9C" w:rsidRDefault="002178FE" w:rsidP="002178FE">
      <w:r>
        <w:t>Section</w:t>
      </w:r>
      <w:r w:rsidR="00997F9C">
        <w:t xml:space="preserve"> n°1 : </w:t>
      </w:r>
      <w:r w:rsidR="00DE5BF3">
        <w:t>Qual</w:t>
      </w:r>
      <w:r w:rsidR="00E7482B">
        <w:t xml:space="preserve">ité du dispositif de formation </w:t>
      </w:r>
    </w:p>
    <w:p w14:paraId="50D12109" w14:textId="4C9EB99C" w:rsidR="00F07AA5" w:rsidRDefault="00F07AA5" w:rsidP="00997F9C">
      <w:pPr>
        <w:pStyle w:val="Corpsdetexte"/>
        <w:rPr>
          <w:rFonts w:ascii="Arial" w:hAnsi="Arial"/>
          <w:b w:val="0"/>
          <w:iCs w:val="0"/>
          <w:color w:val="2E74B5" w:themeColor="accent1" w:themeShade="BF"/>
          <w:kern w:val="2"/>
          <w:sz w:val="22"/>
          <w:szCs w:val="22"/>
        </w:rPr>
      </w:pPr>
      <w:r w:rsidRPr="00F07AA5">
        <w:rPr>
          <w:rFonts w:ascii="Arial" w:hAnsi="Arial"/>
          <w:b w:val="0"/>
          <w:iCs w:val="0"/>
          <w:color w:val="2E74B5" w:themeColor="accent1" w:themeShade="BF"/>
          <w:kern w:val="2"/>
          <w:sz w:val="22"/>
          <w:szCs w:val="22"/>
        </w:rPr>
        <w:t xml:space="preserve">Le candidat décrira </w:t>
      </w:r>
      <w:r w:rsidR="001F698F">
        <w:rPr>
          <w:rFonts w:ascii="Arial" w:hAnsi="Arial"/>
          <w:b w:val="0"/>
          <w:iCs w:val="0"/>
          <w:color w:val="2E74B5" w:themeColor="accent1" w:themeShade="BF"/>
          <w:kern w:val="2"/>
          <w:sz w:val="22"/>
          <w:szCs w:val="22"/>
        </w:rPr>
        <w:t>le</w:t>
      </w:r>
      <w:r w:rsidR="00DA46DB">
        <w:rPr>
          <w:rFonts w:ascii="Arial" w:hAnsi="Arial"/>
          <w:b w:val="0"/>
          <w:iCs w:val="0"/>
          <w:color w:val="2E74B5" w:themeColor="accent1" w:themeShade="BF"/>
          <w:kern w:val="2"/>
          <w:sz w:val="22"/>
          <w:szCs w:val="22"/>
        </w:rPr>
        <w:t xml:space="preserve"> </w:t>
      </w:r>
      <w:r w:rsidRPr="00F07AA5">
        <w:rPr>
          <w:rFonts w:ascii="Arial" w:hAnsi="Arial"/>
          <w:b w:val="0"/>
          <w:iCs w:val="0"/>
          <w:color w:val="2E74B5" w:themeColor="accent1" w:themeShade="BF"/>
          <w:kern w:val="2"/>
          <w:sz w:val="22"/>
          <w:szCs w:val="22"/>
        </w:rPr>
        <w:t>dispositif de formation</w:t>
      </w:r>
      <w:r w:rsidR="001F698F">
        <w:rPr>
          <w:rFonts w:ascii="Arial" w:hAnsi="Arial"/>
          <w:b w:val="0"/>
          <w:iCs w:val="0"/>
          <w:color w:val="2E74B5" w:themeColor="accent1" w:themeShade="BF"/>
          <w:kern w:val="2"/>
          <w:sz w:val="22"/>
          <w:szCs w:val="22"/>
        </w:rPr>
        <w:t xml:space="preserve"> proposé</w:t>
      </w:r>
      <w:r w:rsidR="001D2090">
        <w:rPr>
          <w:rFonts w:ascii="Arial" w:hAnsi="Arial"/>
          <w:b w:val="0"/>
          <w:iCs w:val="0"/>
          <w:color w:val="2E74B5" w:themeColor="accent1" w:themeShade="BF"/>
          <w:kern w:val="2"/>
          <w:sz w:val="22"/>
          <w:szCs w:val="22"/>
        </w:rPr>
        <w:t xml:space="preserve"> </w:t>
      </w:r>
      <w:r w:rsidR="002138C6">
        <w:rPr>
          <w:rFonts w:ascii="Arial" w:hAnsi="Arial"/>
          <w:b w:val="0"/>
          <w:iCs w:val="0"/>
          <w:color w:val="2E74B5" w:themeColor="accent1" w:themeShade="BF"/>
          <w:kern w:val="2"/>
          <w:sz w:val="22"/>
          <w:szCs w:val="22"/>
        </w:rPr>
        <w:t>pour la</w:t>
      </w:r>
      <w:r w:rsidR="001D2090">
        <w:rPr>
          <w:rFonts w:ascii="Arial" w:hAnsi="Arial"/>
          <w:b w:val="0"/>
          <w:iCs w:val="0"/>
          <w:color w:val="2E74B5" w:themeColor="accent1" w:themeShade="BF"/>
          <w:kern w:val="2"/>
          <w:sz w:val="22"/>
          <w:szCs w:val="22"/>
        </w:rPr>
        <w:t xml:space="preserve"> prise en main</w:t>
      </w:r>
      <w:r w:rsidR="002138C6">
        <w:rPr>
          <w:rFonts w:ascii="Arial" w:hAnsi="Arial"/>
          <w:b w:val="0"/>
          <w:iCs w:val="0"/>
          <w:color w:val="2E74B5" w:themeColor="accent1" w:themeShade="BF"/>
          <w:kern w:val="2"/>
          <w:sz w:val="22"/>
          <w:szCs w:val="22"/>
        </w:rPr>
        <w:t xml:space="preserve"> de la solution </w:t>
      </w:r>
      <w:r w:rsidR="001F698F">
        <w:rPr>
          <w:rFonts w:ascii="Arial" w:hAnsi="Arial"/>
          <w:b w:val="0"/>
          <w:iCs w:val="0"/>
          <w:color w:val="2E74B5" w:themeColor="accent1" w:themeShade="BF"/>
          <w:kern w:val="2"/>
          <w:sz w:val="22"/>
          <w:szCs w:val="22"/>
        </w:rPr>
        <w:t xml:space="preserve">: </w:t>
      </w:r>
      <w:r w:rsidR="002138C6">
        <w:rPr>
          <w:rFonts w:ascii="Arial" w:hAnsi="Arial"/>
          <w:b w:val="0"/>
          <w:iCs w:val="0"/>
          <w:color w:val="2E74B5" w:themeColor="accent1" w:themeShade="BF"/>
          <w:kern w:val="2"/>
          <w:sz w:val="22"/>
          <w:szCs w:val="22"/>
        </w:rPr>
        <w:t xml:space="preserve">contenu sommaire, </w:t>
      </w:r>
      <w:r w:rsidR="00962EAE">
        <w:rPr>
          <w:rFonts w:ascii="Arial" w:hAnsi="Arial"/>
          <w:b w:val="0"/>
          <w:iCs w:val="0"/>
          <w:color w:val="2E74B5" w:themeColor="accent1" w:themeShade="BF"/>
          <w:kern w:val="2"/>
          <w:sz w:val="22"/>
          <w:szCs w:val="22"/>
        </w:rPr>
        <w:t>durée, nombre de participants</w:t>
      </w:r>
      <w:r w:rsidR="00F3726A">
        <w:rPr>
          <w:rFonts w:ascii="Arial" w:hAnsi="Arial"/>
          <w:b w:val="0"/>
          <w:iCs w:val="0"/>
          <w:color w:val="2E74B5" w:themeColor="accent1" w:themeShade="BF"/>
          <w:kern w:val="2"/>
          <w:sz w:val="22"/>
          <w:szCs w:val="22"/>
        </w:rPr>
        <w:t xml:space="preserve"> et précisera les modalités d’exécution.</w:t>
      </w:r>
    </w:p>
    <w:p w14:paraId="131AF570" w14:textId="4879AA41" w:rsidR="00997F9C" w:rsidRDefault="00A57BA4" w:rsidP="002178FE">
      <w:r>
        <w:t>Section</w:t>
      </w:r>
      <w:r w:rsidR="00997F9C">
        <w:t xml:space="preserve"> n°2 : </w:t>
      </w:r>
      <w:r w:rsidR="00E7482B">
        <w:t>Qualité du dispositif d’assistance technique</w:t>
      </w:r>
    </w:p>
    <w:p w14:paraId="0C468C3A" w14:textId="2CF4D2F9" w:rsidR="00997F9C" w:rsidRDefault="00F07AA5" w:rsidP="00997F9C">
      <w:pPr>
        <w:spacing w:before="120" w:after="120"/>
        <w:rPr>
          <w:rFonts w:ascii="Arial" w:hAnsi="Arial"/>
          <w:bCs/>
          <w:i/>
          <w:iCs/>
          <w:color w:val="2E74B5" w:themeColor="accent1" w:themeShade="BF"/>
          <w:kern w:val="2"/>
          <w:sz w:val="22"/>
          <w:szCs w:val="22"/>
        </w:rPr>
      </w:pPr>
      <w:r w:rsidRPr="00F07AA5">
        <w:rPr>
          <w:rFonts w:ascii="Arial" w:hAnsi="Arial"/>
          <w:bCs/>
          <w:i/>
          <w:iCs/>
          <w:color w:val="2E74B5" w:themeColor="accent1" w:themeShade="BF"/>
          <w:kern w:val="2"/>
          <w:sz w:val="22"/>
          <w:szCs w:val="22"/>
        </w:rPr>
        <w:t xml:space="preserve">Le candidat décrira </w:t>
      </w:r>
      <w:r w:rsidR="00CA5252">
        <w:rPr>
          <w:rFonts w:ascii="Arial" w:hAnsi="Arial"/>
          <w:bCs/>
          <w:i/>
          <w:iCs/>
          <w:color w:val="2E74B5" w:themeColor="accent1" w:themeShade="BF"/>
          <w:kern w:val="2"/>
          <w:sz w:val="22"/>
          <w:szCs w:val="22"/>
        </w:rPr>
        <w:t>ses prestations</w:t>
      </w:r>
      <w:r w:rsidRPr="00F07AA5">
        <w:rPr>
          <w:rFonts w:ascii="Arial" w:hAnsi="Arial"/>
          <w:bCs/>
          <w:i/>
          <w:iCs/>
          <w:color w:val="2E74B5" w:themeColor="accent1" w:themeShade="BF"/>
          <w:kern w:val="2"/>
          <w:sz w:val="22"/>
          <w:szCs w:val="22"/>
        </w:rPr>
        <w:t xml:space="preserve"> d’assistance</w:t>
      </w:r>
      <w:r w:rsidR="007C78C2">
        <w:rPr>
          <w:rFonts w:ascii="Arial" w:hAnsi="Arial"/>
          <w:bCs/>
          <w:i/>
          <w:iCs/>
          <w:color w:val="2E74B5" w:themeColor="accent1" w:themeShade="BF"/>
          <w:kern w:val="2"/>
          <w:sz w:val="22"/>
          <w:szCs w:val="22"/>
        </w:rPr>
        <w:t xml:space="preserve"> et </w:t>
      </w:r>
      <w:r w:rsidR="002E7BDF">
        <w:rPr>
          <w:rFonts w:ascii="Arial" w:hAnsi="Arial"/>
          <w:bCs/>
          <w:i/>
          <w:iCs/>
          <w:color w:val="2E74B5" w:themeColor="accent1" w:themeShade="BF"/>
          <w:kern w:val="2"/>
          <w:sz w:val="22"/>
          <w:szCs w:val="22"/>
        </w:rPr>
        <w:t xml:space="preserve">en </w:t>
      </w:r>
      <w:r w:rsidR="007C78C2">
        <w:rPr>
          <w:rFonts w:ascii="Arial" w:hAnsi="Arial"/>
          <w:bCs/>
          <w:i/>
          <w:iCs/>
          <w:color w:val="2E74B5" w:themeColor="accent1" w:themeShade="BF"/>
          <w:kern w:val="2"/>
          <w:sz w:val="22"/>
          <w:szCs w:val="22"/>
        </w:rPr>
        <w:t xml:space="preserve">précisera </w:t>
      </w:r>
      <w:r w:rsidR="00CF6438">
        <w:rPr>
          <w:rFonts w:ascii="Arial" w:hAnsi="Arial"/>
          <w:bCs/>
          <w:i/>
          <w:iCs/>
          <w:color w:val="2E74B5" w:themeColor="accent1" w:themeShade="BF"/>
          <w:kern w:val="2"/>
          <w:sz w:val="22"/>
          <w:szCs w:val="22"/>
        </w:rPr>
        <w:t xml:space="preserve">les modalités </w:t>
      </w:r>
      <w:r w:rsidR="006A58F9">
        <w:rPr>
          <w:rFonts w:ascii="Arial" w:hAnsi="Arial"/>
          <w:bCs/>
          <w:i/>
          <w:iCs/>
          <w:color w:val="2E74B5" w:themeColor="accent1" w:themeShade="BF"/>
          <w:kern w:val="2"/>
          <w:sz w:val="22"/>
          <w:szCs w:val="22"/>
        </w:rPr>
        <w:t>d’exécution</w:t>
      </w:r>
      <w:r w:rsidR="000D44C9">
        <w:rPr>
          <w:rFonts w:ascii="Arial" w:hAnsi="Arial"/>
          <w:bCs/>
          <w:i/>
          <w:iCs/>
          <w:color w:val="2E74B5" w:themeColor="accent1" w:themeShade="BF"/>
          <w:kern w:val="2"/>
          <w:sz w:val="22"/>
          <w:szCs w:val="22"/>
        </w:rPr>
        <w:t>.</w:t>
      </w:r>
      <w:r w:rsidR="00EC51F1">
        <w:rPr>
          <w:rFonts w:ascii="Arial" w:hAnsi="Arial"/>
          <w:bCs/>
          <w:i/>
          <w:iCs/>
          <w:color w:val="2E74B5" w:themeColor="accent1" w:themeShade="BF"/>
          <w:kern w:val="2"/>
          <w:sz w:val="22"/>
          <w:szCs w:val="22"/>
        </w:rPr>
        <w:t xml:space="preserve"> </w:t>
      </w:r>
      <w:r w:rsidR="004948E3">
        <w:rPr>
          <w:rFonts w:ascii="Arial" w:hAnsi="Arial"/>
          <w:bCs/>
          <w:i/>
          <w:iCs/>
          <w:color w:val="2E74B5" w:themeColor="accent1" w:themeShade="BF"/>
          <w:kern w:val="2"/>
          <w:sz w:val="22"/>
          <w:szCs w:val="22"/>
        </w:rPr>
        <w:t xml:space="preserve">L’attente minimale est </w:t>
      </w:r>
      <w:r w:rsidR="006A6643">
        <w:rPr>
          <w:rFonts w:ascii="Arial" w:hAnsi="Arial"/>
          <w:bCs/>
          <w:i/>
          <w:iCs/>
          <w:color w:val="2E74B5" w:themeColor="accent1" w:themeShade="BF"/>
          <w:kern w:val="2"/>
          <w:sz w:val="22"/>
          <w:szCs w:val="22"/>
        </w:rPr>
        <w:t xml:space="preserve">de disposer d’une assistance en horaire de bureau. </w:t>
      </w:r>
      <w:r w:rsidR="00EC51F1">
        <w:rPr>
          <w:rFonts w:ascii="Arial" w:hAnsi="Arial"/>
          <w:bCs/>
          <w:i/>
          <w:iCs/>
          <w:color w:val="2E74B5" w:themeColor="accent1" w:themeShade="BF"/>
          <w:kern w:val="2"/>
          <w:sz w:val="22"/>
          <w:szCs w:val="22"/>
        </w:rPr>
        <w:t xml:space="preserve">L’Administration </w:t>
      </w:r>
      <w:r w:rsidR="0048061D">
        <w:rPr>
          <w:rFonts w:ascii="Arial" w:hAnsi="Arial"/>
          <w:bCs/>
          <w:i/>
          <w:iCs/>
          <w:color w:val="2E74B5" w:themeColor="accent1" w:themeShade="BF"/>
          <w:kern w:val="2"/>
          <w:sz w:val="22"/>
          <w:szCs w:val="22"/>
        </w:rPr>
        <w:t>portera</w:t>
      </w:r>
      <w:r w:rsidR="00EC51F1">
        <w:rPr>
          <w:rFonts w:ascii="Arial" w:hAnsi="Arial"/>
          <w:bCs/>
          <w:i/>
          <w:iCs/>
          <w:color w:val="2E74B5" w:themeColor="accent1" w:themeShade="BF"/>
          <w:kern w:val="2"/>
          <w:sz w:val="22"/>
          <w:szCs w:val="22"/>
        </w:rPr>
        <w:t xml:space="preserve"> un intérêt particulier sur la réactivité du dispositif proposé. </w:t>
      </w:r>
    </w:p>
    <w:p w14:paraId="7D3D06C1" w14:textId="77777777" w:rsidR="00761C56" w:rsidRDefault="00761C56" w:rsidP="00997F9C">
      <w:pPr>
        <w:spacing w:before="120" w:after="120"/>
        <w:rPr>
          <w:rFonts w:ascii="Arial" w:hAnsi="Arial"/>
          <w:bCs/>
          <w:i/>
          <w:color w:val="2E74B5" w:themeColor="accent1" w:themeShade="BF"/>
          <w:kern w:val="2"/>
          <w:sz w:val="22"/>
          <w:szCs w:val="22"/>
        </w:rPr>
      </w:pPr>
    </w:p>
    <w:p w14:paraId="097E4BF0" w14:textId="77777777" w:rsidR="00997F9C" w:rsidRPr="00BC1569" w:rsidRDefault="00997F9C" w:rsidP="00997F9C">
      <w:pPr>
        <w:pStyle w:val="Corpsdetexte"/>
        <w:rPr>
          <w:rFonts w:ascii="Arial" w:hAnsi="Arial"/>
        </w:rPr>
      </w:pPr>
      <w:r w:rsidRPr="00BC1569">
        <w:rPr>
          <w:rFonts w:ascii="Arial" w:hAnsi="Arial"/>
        </w:rPr>
        <w:t>Réponse apportée par le candidat</w:t>
      </w:r>
    </w:p>
    <w:p w14:paraId="4D33F8E0" w14:textId="77777777" w:rsidR="00997F9C" w:rsidRDefault="00997F9C" w:rsidP="00997F9C">
      <w:pPr>
        <w:pStyle w:val="Corpsdetexte"/>
        <w:pBdr>
          <w:top w:val="single" w:sz="4" w:space="1" w:color="auto"/>
          <w:left w:val="single" w:sz="4" w:space="4" w:color="auto"/>
          <w:bottom w:val="single" w:sz="4" w:space="1" w:color="auto"/>
          <w:right w:val="single" w:sz="4" w:space="4" w:color="auto"/>
        </w:pBdr>
      </w:pPr>
    </w:p>
    <w:p w14:paraId="4C279296" w14:textId="77777777" w:rsidR="00286840" w:rsidRDefault="00286840" w:rsidP="00997F9C">
      <w:pPr>
        <w:pStyle w:val="Corpsdetexte"/>
        <w:pBdr>
          <w:top w:val="single" w:sz="4" w:space="1" w:color="auto"/>
          <w:left w:val="single" w:sz="4" w:space="4" w:color="auto"/>
          <w:bottom w:val="single" w:sz="4" w:space="1" w:color="auto"/>
          <w:right w:val="single" w:sz="4" w:space="4" w:color="auto"/>
        </w:pBdr>
      </w:pPr>
    </w:p>
    <w:p w14:paraId="2AE620D8" w14:textId="77777777" w:rsidR="002178FE" w:rsidRDefault="002178FE" w:rsidP="00997F9C">
      <w:pPr>
        <w:pStyle w:val="Corpsdetexte"/>
        <w:pBdr>
          <w:top w:val="single" w:sz="4" w:space="1" w:color="auto"/>
          <w:left w:val="single" w:sz="4" w:space="4" w:color="auto"/>
          <w:bottom w:val="single" w:sz="4" w:space="1" w:color="auto"/>
          <w:right w:val="single" w:sz="4" w:space="4" w:color="auto"/>
        </w:pBdr>
      </w:pPr>
    </w:p>
    <w:p w14:paraId="22AF9CB2" w14:textId="77777777" w:rsidR="002178FE" w:rsidRDefault="002178FE" w:rsidP="00997F9C">
      <w:pPr>
        <w:pStyle w:val="Corpsdetexte"/>
        <w:pBdr>
          <w:top w:val="single" w:sz="4" w:space="1" w:color="auto"/>
          <w:left w:val="single" w:sz="4" w:space="4" w:color="auto"/>
          <w:bottom w:val="single" w:sz="4" w:space="1" w:color="auto"/>
          <w:right w:val="single" w:sz="4" w:space="4" w:color="auto"/>
        </w:pBdr>
      </w:pPr>
    </w:p>
    <w:p w14:paraId="338EEC34" w14:textId="77777777" w:rsidR="002D0E41" w:rsidRDefault="002D0E41" w:rsidP="00997F9C">
      <w:pPr>
        <w:pStyle w:val="Corpsdetexte"/>
        <w:pBdr>
          <w:top w:val="single" w:sz="4" w:space="1" w:color="auto"/>
          <w:left w:val="single" w:sz="4" w:space="4" w:color="auto"/>
          <w:bottom w:val="single" w:sz="4" w:space="1" w:color="auto"/>
          <w:right w:val="single" w:sz="4" w:space="4" w:color="auto"/>
        </w:pBdr>
      </w:pPr>
    </w:p>
    <w:p w14:paraId="514C4C6C" w14:textId="77777777" w:rsidR="004801AD" w:rsidRDefault="004801AD" w:rsidP="00997F9C">
      <w:pPr>
        <w:pStyle w:val="Corpsdetexte"/>
        <w:pBdr>
          <w:top w:val="single" w:sz="4" w:space="1" w:color="auto"/>
          <w:left w:val="single" w:sz="4" w:space="4" w:color="auto"/>
          <w:bottom w:val="single" w:sz="4" w:space="1" w:color="auto"/>
          <w:right w:val="single" w:sz="4" w:space="4" w:color="auto"/>
        </w:pBdr>
      </w:pPr>
    </w:p>
    <w:p w14:paraId="22099A2E" w14:textId="77777777" w:rsidR="007C78C2" w:rsidRDefault="007C78C2" w:rsidP="00997F9C">
      <w:pPr>
        <w:pStyle w:val="Corpsdetexte"/>
        <w:pBdr>
          <w:top w:val="single" w:sz="4" w:space="1" w:color="auto"/>
          <w:left w:val="single" w:sz="4" w:space="4" w:color="auto"/>
          <w:bottom w:val="single" w:sz="4" w:space="1" w:color="auto"/>
          <w:right w:val="single" w:sz="4" w:space="4" w:color="auto"/>
        </w:pBdr>
      </w:pPr>
    </w:p>
    <w:p w14:paraId="0A78F3F9" w14:textId="77777777" w:rsidR="002D0E41" w:rsidRDefault="002D0E41" w:rsidP="00997F9C">
      <w:pPr>
        <w:pStyle w:val="Corpsdetexte"/>
        <w:pBdr>
          <w:top w:val="single" w:sz="4" w:space="1" w:color="auto"/>
          <w:left w:val="single" w:sz="4" w:space="4" w:color="auto"/>
          <w:bottom w:val="single" w:sz="4" w:space="1" w:color="auto"/>
          <w:right w:val="single" w:sz="4" w:space="4" w:color="auto"/>
        </w:pBdr>
      </w:pPr>
    </w:p>
    <w:p w14:paraId="11851386" w14:textId="77777777" w:rsidR="007C78C2" w:rsidRDefault="007C78C2" w:rsidP="00997F9C">
      <w:pPr>
        <w:pStyle w:val="Corpsdetexte"/>
        <w:pBdr>
          <w:top w:val="single" w:sz="4" w:space="1" w:color="auto"/>
          <w:left w:val="single" w:sz="4" w:space="4" w:color="auto"/>
          <w:bottom w:val="single" w:sz="4" w:space="1" w:color="auto"/>
          <w:right w:val="single" w:sz="4" w:space="4" w:color="auto"/>
        </w:pBdr>
      </w:pPr>
    </w:p>
    <w:p w14:paraId="5CFB5CEB" w14:textId="77777777" w:rsidR="00F64F0D" w:rsidRDefault="00F64F0D" w:rsidP="00F64F0D">
      <w:pPr>
        <w:pStyle w:val="Corpsdetexte"/>
      </w:pPr>
    </w:p>
    <w:p w14:paraId="7CDA0637" w14:textId="77777777" w:rsidR="009306ED" w:rsidRDefault="009306ED">
      <w:pPr>
        <w:suppressAutoHyphens w:val="0"/>
        <w:spacing w:before="0" w:after="0"/>
        <w:jc w:val="left"/>
        <w:rPr>
          <w:rFonts w:ascii="Arial" w:hAnsi="Arial"/>
          <w:b/>
          <w:bCs/>
          <w:caps/>
          <w:sz w:val="28"/>
          <w:szCs w:val="28"/>
        </w:rPr>
      </w:pPr>
      <w:r>
        <w:br w:type="page"/>
      </w:r>
    </w:p>
    <w:p w14:paraId="4FEA0819" w14:textId="105BEBD3" w:rsidR="00AD2728" w:rsidRDefault="002178FE" w:rsidP="002178FE">
      <w:pPr>
        <w:pStyle w:val="Titre2"/>
      </w:pPr>
      <w:r>
        <w:lastRenderedPageBreak/>
        <w:t xml:space="preserve">Partie 6 - </w:t>
      </w:r>
      <w:r w:rsidR="00AD2728">
        <w:t>Performance sociétale et environnementale</w:t>
      </w:r>
    </w:p>
    <w:p w14:paraId="1A37A93F" w14:textId="77777777" w:rsidR="0043710E" w:rsidRDefault="0043710E" w:rsidP="0043710E">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 xml:space="preserve">Le candidat décrira la méthode qu’il souhaite mettre en place pour inscrire l’exécution du marché dans une démarche de responsabilité environnementale. Il distinguera les aspects relatifs à la solution et ceux relatifs aux engagements de l’organisation. </w:t>
      </w:r>
    </w:p>
    <w:p w14:paraId="3185C207" w14:textId="77777777" w:rsidR="00811892" w:rsidRPr="00BB4AA2" w:rsidRDefault="00811892" w:rsidP="00811892">
      <w:r w:rsidRPr="00337828">
        <w:t>Section 1</w:t>
      </w:r>
      <w:r>
        <w:t> : Ecoconception</w:t>
      </w:r>
    </w:p>
    <w:p w14:paraId="737146D4" w14:textId="77777777" w:rsidR="00811892" w:rsidRDefault="00811892" w:rsidP="00811892">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décrira les éléments d’écoconception de la solution : choix des matériaux, réduction des flux numériques et physiques.</w:t>
      </w:r>
    </w:p>
    <w:p w14:paraId="5BB72D5F" w14:textId="77777777" w:rsidR="00811892" w:rsidRPr="00194448" w:rsidRDefault="00811892" w:rsidP="00811892">
      <w:r w:rsidRPr="00194448">
        <w:t>Section 2 : Engagement environnementaux</w:t>
      </w:r>
    </w:p>
    <w:p w14:paraId="1D54872E" w14:textId="77777777" w:rsidR="00811892" w:rsidRDefault="00811892" w:rsidP="00811892">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précisera également les démarches entreprises auprès de son personnel. Le cas échéant, le candidat précisera la nature, les titres de formation et les expériences significatives en écoconception des personnes mobilisées sur le projet.</w:t>
      </w:r>
    </w:p>
    <w:p w14:paraId="75538664" w14:textId="77777777" w:rsidR="007E2AB7" w:rsidRPr="001268F2" w:rsidRDefault="007E2AB7" w:rsidP="002D219E">
      <w:pPr>
        <w:pStyle w:val="Corpsdetexte"/>
        <w:rPr>
          <w:rFonts w:ascii="Arial" w:hAnsi="Arial"/>
          <w:b w:val="0"/>
          <w:iCs w:val="0"/>
          <w:color w:val="2E74B5" w:themeColor="accent1" w:themeShade="BF"/>
          <w:sz w:val="22"/>
          <w:szCs w:val="22"/>
        </w:rPr>
      </w:pPr>
    </w:p>
    <w:p w14:paraId="5830C8B0" w14:textId="77777777" w:rsidR="00AD2728" w:rsidRDefault="00AD2728" w:rsidP="00AD2728">
      <w:pPr>
        <w:pStyle w:val="Corpsdetexte"/>
        <w:rPr>
          <w:rFonts w:ascii="Arial" w:hAnsi="Arial"/>
        </w:rPr>
      </w:pPr>
      <w:r>
        <w:rPr>
          <w:rFonts w:ascii="Arial" w:hAnsi="Arial"/>
        </w:rPr>
        <w:t>Réponse apportée par le candidat</w:t>
      </w:r>
    </w:p>
    <w:p w14:paraId="628FEC90" w14:textId="77777777" w:rsidR="00AD2728" w:rsidRDefault="00AD2728" w:rsidP="00AD2728">
      <w:pPr>
        <w:pStyle w:val="Corpsdetexte"/>
        <w:pBdr>
          <w:top w:val="single" w:sz="4" w:space="0" w:color="000000"/>
          <w:left w:val="single" w:sz="4" w:space="3" w:color="000000"/>
          <w:bottom w:val="single" w:sz="4" w:space="0" w:color="000000"/>
          <w:right w:val="single" w:sz="4" w:space="3" w:color="000000"/>
        </w:pBdr>
      </w:pPr>
    </w:p>
    <w:p w14:paraId="46734E58" w14:textId="77777777" w:rsidR="00AD2728" w:rsidRDefault="00AD2728" w:rsidP="00AD2728">
      <w:pPr>
        <w:pStyle w:val="Corpsdetexte"/>
        <w:pBdr>
          <w:top w:val="single" w:sz="4" w:space="0" w:color="000000"/>
          <w:left w:val="single" w:sz="4" w:space="3" w:color="000000"/>
          <w:bottom w:val="single" w:sz="4" w:space="0" w:color="000000"/>
          <w:right w:val="single" w:sz="4" w:space="3" w:color="000000"/>
        </w:pBdr>
      </w:pPr>
    </w:p>
    <w:p w14:paraId="50914D60" w14:textId="77777777" w:rsidR="00AD2728" w:rsidRDefault="00AD2728" w:rsidP="00AD2728">
      <w:pPr>
        <w:pStyle w:val="Corpsdetexte"/>
        <w:pBdr>
          <w:top w:val="single" w:sz="4" w:space="0" w:color="000000"/>
          <w:left w:val="single" w:sz="4" w:space="3" w:color="000000"/>
          <w:bottom w:val="single" w:sz="4" w:space="0" w:color="000000"/>
          <w:right w:val="single" w:sz="4" w:space="3" w:color="000000"/>
        </w:pBdr>
      </w:pPr>
    </w:p>
    <w:p w14:paraId="4C33EB6C" w14:textId="77777777" w:rsidR="002178FE" w:rsidRDefault="002178FE" w:rsidP="00AD2728">
      <w:pPr>
        <w:pStyle w:val="Corpsdetexte"/>
        <w:pBdr>
          <w:top w:val="single" w:sz="4" w:space="0" w:color="000000"/>
          <w:left w:val="single" w:sz="4" w:space="3" w:color="000000"/>
          <w:bottom w:val="single" w:sz="4" w:space="0" w:color="000000"/>
          <w:right w:val="single" w:sz="4" w:space="3" w:color="000000"/>
        </w:pBdr>
      </w:pPr>
    </w:p>
    <w:p w14:paraId="40CA42DF" w14:textId="77777777" w:rsidR="002178FE" w:rsidRDefault="002178FE" w:rsidP="00AD2728">
      <w:pPr>
        <w:pStyle w:val="Corpsdetexte"/>
        <w:pBdr>
          <w:top w:val="single" w:sz="4" w:space="0" w:color="000000"/>
          <w:left w:val="single" w:sz="4" w:space="3" w:color="000000"/>
          <w:bottom w:val="single" w:sz="4" w:space="0" w:color="000000"/>
          <w:right w:val="single" w:sz="4" w:space="3" w:color="000000"/>
        </w:pBdr>
      </w:pPr>
    </w:p>
    <w:p w14:paraId="45DEA26C" w14:textId="77777777" w:rsidR="002178FE" w:rsidRDefault="002178FE" w:rsidP="00AD2728">
      <w:pPr>
        <w:pStyle w:val="Corpsdetexte"/>
        <w:pBdr>
          <w:top w:val="single" w:sz="4" w:space="0" w:color="000000"/>
          <w:left w:val="single" w:sz="4" w:space="3" w:color="000000"/>
          <w:bottom w:val="single" w:sz="4" w:space="0" w:color="000000"/>
          <w:right w:val="single" w:sz="4" w:space="3" w:color="000000"/>
        </w:pBdr>
      </w:pPr>
    </w:p>
    <w:p w14:paraId="15B5D4A2" w14:textId="77777777" w:rsidR="002D0E41" w:rsidRDefault="002D0E41" w:rsidP="00AD2728">
      <w:pPr>
        <w:pStyle w:val="Corpsdetexte"/>
        <w:pBdr>
          <w:top w:val="single" w:sz="4" w:space="0" w:color="000000"/>
          <w:left w:val="single" w:sz="4" w:space="3" w:color="000000"/>
          <w:bottom w:val="single" w:sz="4" w:space="0" w:color="000000"/>
          <w:right w:val="single" w:sz="4" w:space="3" w:color="000000"/>
        </w:pBdr>
      </w:pPr>
    </w:p>
    <w:p w14:paraId="2C11784B" w14:textId="77777777" w:rsidR="002D0E41" w:rsidRDefault="002D0E41" w:rsidP="00AD2728">
      <w:pPr>
        <w:pStyle w:val="Corpsdetexte"/>
        <w:pBdr>
          <w:top w:val="single" w:sz="4" w:space="0" w:color="000000"/>
          <w:left w:val="single" w:sz="4" w:space="3" w:color="000000"/>
          <w:bottom w:val="single" w:sz="4" w:space="0" w:color="000000"/>
          <w:right w:val="single" w:sz="4" w:space="3" w:color="000000"/>
        </w:pBdr>
      </w:pPr>
    </w:p>
    <w:p w14:paraId="715239AF" w14:textId="77777777" w:rsidR="00AD2728" w:rsidRDefault="00AD2728" w:rsidP="00AD2728">
      <w:pPr>
        <w:pStyle w:val="Corpsdetexte"/>
        <w:pBdr>
          <w:top w:val="single" w:sz="4" w:space="0" w:color="000000"/>
          <w:left w:val="single" w:sz="4" w:space="3" w:color="000000"/>
          <w:bottom w:val="single" w:sz="4" w:space="0" w:color="000000"/>
          <w:right w:val="single" w:sz="4" w:space="3" w:color="000000"/>
        </w:pBdr>
      </w:pPr>
    </w:p>
    <w:p w14:paraId="1FDB6BE5" w14:textId="2011131F" w:rsidR="00C404B7" w:rsidRPr="000870BB" w:rsidRDefault="00C404B7" w:rsidP="000870BB">
      <w:pPr>
        <w:suppressAutoHyphens w:val="0"/>
        <w:spacing w:before="0" w:after="0"/>
        <w:jc w:val="left"/>
        <w:rPr>
          <w:b/>
          <w:bCs/>
          <w:color w:val="000000"/>
        </w:rPr>
      </w:pPr>
    </w:p>
    <w:sectPr w:rsidR="00C404B7" w:rsidRPr="000870BB" w:rsidSect="00C6757F">
      <w:footerReference w:type="default" r:id="rId11"/>
      <w:pgSz w:w="11906" w:h="16838"/>
      <w:pgMar w:top="709" w:right="1418" w:bottom="993" w:left="1418" w:header="720"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BA5130" w16cex:dateUtc="2025-10-24T0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1943A6" w16cid:durableId="6EBA51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60B97" w14:textId="77777777" w:rsidR="007A5F94" w:rsidRDefault="007A5F94">
      <w:pPr>
        <w:spacing w:before="0" w:after="0"/>
      </w:pPr>
      <w:r>
        <w:separator/>
      </w:r>
    </w:p>
  </w:endnote>
  <w:endnote w:type="continuationSeparator" w:id="0">
    <w:p w14:paraId="5ACBD7F9" w14:textId="77777777" w:rsidR="007A5F94" w:rsidRDefault="007A5F94">
      <w:pPr>
        <w:spacing w:before="0" w:after="0"/>
      </w:pPr>
      <w:r>
        <w:continuationSeparator/>
      </w:r>
    </w:p>
  </w:endnote>
  <w:endnote w:type="continuationNotice" w:id="1">
    <w:p w14:paraId="233F7926" w14:textId="77777777" w:rsidR="007A5F94" w:rsidRDefault="007A5F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A5F1" w14:textId="29108CC1" w:rsidR="00AE7281" w:rsidRPr="0029444E" w:rsidRDefault="00AE7281">
    <w:pPr>
      <w:pStyle w:val="Pieddepage"/>
      <w:pBdr>
        <w:top w:val="single" w:sz="4" w:space="1" w:color="000000"/>
        <w:left w:val="none" w:sz="0" w:space="0" w:color="000000"/>
        <w:bottom w:val="none" w:sz="0" w:space="0" w:color="000000"/>
        <w:right w:val="none" w:sz="0" w:space="0" w:color="000000"/>
      </w:pBdr>
      <w:rPr>
        <w:lang w:val="en-US"/>
      </w:rPr>
    </w:pPr>
    <w:r w:rsidRPr="0029444E">
      <w:rPr>
        <w:lang w:val="en-US"/>
      </w:rPr>
      <w:t xml:space="preserve">SG/DEPAFI/SAILMI/SDASEM/BAN </w:t>
    </w:r>
    <w:r w:rsidR="0029444E" w:rsidRPr="0029444E">
      <w:rPr>
        <w:lang w:val="en-US"/>
      </w:rPr>
      <w:t>–</w:t>
    </w:r>
    <w:r w:rsidRPr="0029444E">
      <w:rPr>
        <w:lang w:val="en-US"/>
      </w:rPr>
      <w:t xml:space="preserve"> CRT</w:t>
    </w:r>
    <w:r w:rsidR="0029444E" w:rsidRPr="0029444E">
      <w:rPr>
        <w:color w:val="000000"/>
        <w:lang w:val="en-US"/>
      </w:rPr>
      <w:t xml:space="preserve"> </w:t>
    </w:r>
    <w:r w:rsidR="005B5FD4" w:rsidRPr="0029444E">
      <w:rPr>
        <w:color w:val="000000"/>
        <w:lang w:val="en-US"/>
      </w:rPr>
      <w:t>– Lot n°</w:t>
    </w:r>
    <w:r w:rsidR="00CF243F">
      <w:rPr>
        <w:color w:val="000000"/>
        <w:lang w:val="en-US"/>
      </w:rPr>
      <w:t>21</w:t>
    </w:r>
    <w:r w:rsidRPr="0029444E">
      <w:rPr>
        <w:color w:val="000000"/>
        <w:lang w:val="en-US"/>
      </w:rPr>
      <w:tab/>
    </w:r>
    <w:r w:rsidRPr="0029444E">
      <w:rPr>
        <w:lang w:val="en-US"/>
      </w:rPr>
      <w:tab/>
    </w:r>
    <w:r w:rsidR="0029444E" w:rsidRPr="0029444E">
      <w:rPr>
        <w:lang w:val="en-US"/>
      </w:rPr>
      <w:tab/>
    </w:r>
    <w:r w:rsidRPr="0029444E">
      <w:rPr>
        <w:lang w:val="en-US"/>
      </w:rPr>
      <w:tab/>
    </w:r>
    <w:r w:rsidRPr="0029444E">
      <w:rPr>
        <w:lang w:val="en-US"/>
      </w:rPr>
      <w:tab/>
      <w:t xml:space="preserve">page </w:t>
    </w:r>
    <w:r w:rsidR="007636F0">
      <w:fldChar w:fldCharType="begin"/>
    </w:r>
    <w:r w:rsidR="007636F0" w:rsidRPr="0029444E">
      <w:rPr>
        <w:lang w:val="en-US"/>
      </w:rPr>
      <w:instrText xml:space="preserve"> PAGE </w:instrText>
    </w:r>
    <w:r w:rsidR="007636F0">
      <w:fldChar w:fldCharType="separate"/>
    </w:r>
    <w:r w:rsidR="00C101A8">
      <w:rPr>
        <w:noProof/>
        <w:lang w:val="en-US"/>
      </w:rPr>
      <w:t>6</w:t>
    </w:r>
    <w:r w:rsidR="007636F0">
      <w:rPr>
        <w:noProof/>
      </w:rPr>
      <w:fldChar w:fldCharType="end"/>
    </w:r>
    <w:r w:rsidRPr="0029444E">
      <w:rPr>
        <w:lang w:val="en-US"/>
      </w:rPr>
      <w:t>/</w:t>
    </w:r>
    <w:r w:rsidR="00882203">
      <w:fldChar w:fldCharType="begin"/>
    </w:r>
    <w:r w:rsidR="00882203" w:rsidRPr="0029444E">
      <w:rPr>
        <w:lang w:val="en-US"/>
      </w:rPr>
      <w:instrText xml:space="preserve"> NUMPAGES \* ARABIC </w:instrText>
    </w:r>
    <w:r w:rsidR="00882203">
      <w:fldChar w:fldCharType="separate"/>
    </w:r>
    <w:r w:rsidR="00C101A8">
      <w:rPr>
        <w:noProof/>
        <w:lang w:val="en-US"/>
      </w:rPr>
      <w:t>7</w:t>
    </w:r>
    <w:r w:rsidR="008822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ADC4F" w14:textId="77777777" w:rsidR="007A5F94" w:rsidRDefault="007A5F94">
      <w:pPr>
        <w:spacing w:before="0" w:after="0"/>
      </w:pPr>
      <w:r>
        <w:separator/>
      </w:r>
    </w:p>
  </w:footnote>
  <w:footnote w:type="continuationSeparator" w:id="0">
    <w:p w14:paraId="2F5B77C4" w14:textId="77777777" w:rsidR="007A5F94" w:rsidRDefault="007A5F94">
      <w:pPr>
        <w:spacing w:before="0" w:after="0"/>
      </w:pPr>
      <w:r>
        <w:continuationSeparator/>
      </w:r>
    </w:p>
  </w:footnote>
  <w:footnote w:type="continuationNotice" w:id="1">
    <w:p w14:paraId="3930E214" w14:textId="77777777" w:rsidR="007A5F94" w:rsidRDefault="007A5F94">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abstractNum>
  <w:abstractNum w:abstractNumId="4" w15:restartNumberingAfterBreak="0">
    <w:nsid w:val="00000005"/>
    <w:multiLevelType w:val="multilevel"/>
    <w:tmpl w:val="00000005"/>
    <w:name w:val="WW8Num5"/>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06"/>
    <w:multiLevelType w:val="multilevel"/>
    <w:tmpl w:val="00000006"/>
    <w:name w:val="WW8Num8"/>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6" w15:restartNumberingAfterBreak="0">
    <w:nsid w:val="00000007"/>
    <w:multiLevelType w:val="multilevel"/>
    <w:tmpl w:val="00000007"/>
    <w:name w:val="WW8Num9"/>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0000008"/>
    <w:multiLevelType w:val="singleLevel"/>
    <w:tmpl w:val="00000008"/>
    <w:name w:val="WW8Num10"/>
    <w:lvl w:ilvl="0">
      <w:start w:val="1"/>
      <w:numFmt w:val="bullet"/>
      <w:pStyle w:val="Enumer1"/>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11"/>
    <w:lvl w:ilvl="0">
      <w:start w:val="1"/>
      <w:numFmt w:val="bullet"/>
      <w:pStyle w:val="StyleTitre1CentrAvant0cmSuspendu05cmAprs6"/>
      <w:lvlText w:val=""/>
      <w:lvlJc w:val="left"/>
      <w:pPr>
        <w:tabs>
          <w:tab w:val="num" w:pos="360"/>
        </w:tabs>
        <w:ind w:left="360" w:hanging="360"/>
      </w:pPr>
      <w:rPr>
        <w:rFonts w:ascii="Symbol" w:hAnsi="Symbol" w:cs="Symbol"/>
      </w:rPr>
    </w:lvl>
  </w:abstractNum>
  <w:abstractNum w:abstractNumId="9" w15:restartNumberingAfterBreak="0">
    <w:nsid w:val="0000000A"/>
    <w:multiLevelType w:val="multilevel"/>
    <w:tmpl w:val="0000000A"/>
    <w:name w:val="WW8Num13"/>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10" w15:restartNumberingAfterBreak="0">
    <w:nsid w:val="0000000B"/>
    <w:multiLevelType w:val="singleLevel"/>
    <w:tmpl w:val="0000000B"/>
    <w:name w:val="WW8Num14"/>
    <w:lvl w:ilvl="0">
      <w:start w:val="1"/>
      <w:numFmt w:val="bullet"/>
      <w:pStyle w:val="Listepuces2meniveau"/>
      <w:lvlText w:val="-"/>
      <w:lvlJc w:val="left"/>
      <w:pPr>
        <w:tabs>
          <w:tab w:val="num" w:pos="720"/>
        </w:tabs>
        <w:ind w:left="720" w:hanging="360"/>
      </w:pPr>
      <w:rPr>
        <w:rFonts w:ascii="Arial" w:hAnsi="Arial" w:cs="Arial"/>
      </w:rPr>
    </w:lvl>
  </w:abstractNum>
  <w:abstractNum w:abstractNumId="11" w15:restartNumberingAfterBreak="0">
    <w:nsid w:val="0000000C"/>
    <w:multiLevelType w:val="singleLevel"/>
    <w:tmpl w:val="0000000C"/>
    <w:name w:val="WW8Num19"/>
    <w:lvl w:ilvl="0">
      <w:start w:val="1"/>
      <w:numFmt w:val="bullet"/>
      <w:lvlText w:val="-"/>
      <w:lvlJc w:val="left"/>
      <w:pPr>
        <w:tabs>
          <w:tab w:val="num" w:pos="0"/>
        </w:tabs>
        <w:ind w:left="720" w:hanging="360"/>
      </w:pPr>
      <w:rPr>
        <w:rFonts w:ascii="Verdana" w:hAnsi="Verdana" w:cs="Arial"/>
      </w:rPr>
    </w:lvl>
  </w:abstractNum>
  <w:abstractNum w:abstractNumId="12" w15:restartNumberingAfterBreak="0">
    <w:nsid w:val="046B2C2C"/>
    <w:multiLevelType w:val="hybridMultilevel"/>
    <w:tmpl w:val="3E4E8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0613D"/>
    <w:multiLevelType w:val="hybridMultilevel"/>
    <w:tmpl w:val="465A7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607CE5"/>
    <w:multiLevelType w:val="hybridMultilevel"/>
    <w:tmpl w:val="F1A4D19C"/>
    <w:lvl w:ilvl="0" w:tplc="8FECEA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F4BDA"/>
    <w:multiLevelType w:val="hybridMultilevel"/>
    <w:tmpl w:val="4ECC52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F43FD"/>
    <w:multiLevelType w:val="hybridMultilevel"/>
    <w:tmpl w:val="27B6B4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F225F"/>
    <w:multiLevelType w:val="hybridMultilevel"/>
    <w:tmpl w:val="86E6B0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FF42C1"/>
    <w:multiLevelType w:val="hybridMultilevel"/>
    <w:tmpl w:val="38BAA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AD0008"/>
    <w:multiLevelType w:val="hybridMultilevel"/>
    <w:tmpl w:val="7A8011E8"/>
    <w:lvl w:ilvl="0" w:tplc="8FECEA0E">
      <w:start w:val="1"/>
      <w:numFmt w:val="bullet"/>
      <w:lvlText w:val="·"/>
      <w:lvlJc w:val="left"/>
      <w:pPr>
        <w:ind w:left="720" w:hanging="360"/>
      </w:pPr>
      <w:rPr>
        <w:rFonts w:ascii="Symbol" w:hAnsi="Symbol" w:hint="default"/>
      </w:rPr>
    </w:lvl>
    <w:lvl w:ilvl="1" w:tplc="AAD63FFA">
      <w:start w:val="1"/>
      <w:numFmt w:val="bullet"/>
      <w:lvlText w:val="o"/>
      <w:lvlJc w:val="left"/>
      <w:pPr>
        <w:ind w:left="1440" w:hanging="360"/>
      </w:pPr>
      <w:rPr>
        <w:rFonts w:ascii="Courier New" w:hAnsi="Courier New" w:hint="default"/>
      </w:rPr>
    </w:lvl>
    <w:lvl w:ilvl="2" w:tplc="B4443430">
      <w:start w:val="1"/>
      <w:numFmt w:val="bullet"/>
      <w:lvlText w:val=""/>
      <w:lvlJc w:val="left"/>
      <w:pPr>
        <w:ind w:left="2160" w:hanging="360"/>
      </w:pPr>
      <w:rPr>
        <w:rFonts w:ascii="Wingdings" w:hAnsi="Wingdings" w:hint="default"/>
      </w:rPr>
    </w:lvl>
    <w:lvl w:ilvl="3" w:tplc="74BCABA0">
      <w:start w:val="1"/>
      <w:numFmt w:val="bullet"/>
      <w:lvlText w:val=""/>
      <w:lvlJc w:val="left"/>
      <w:pPr>
        <w:ind w:left="2880" w:hanging="360"/>
      </w:pPr>
      <w:rPr>
        <w:rFonts w:ascii="Symbol" w:hAnsi="Symbol" w:hint="default"/>
      </w:rPr>
    </w:lvl>
    <w:lvl w:ilvl="4" w:tplc="9A2E5E0E">
      <w:start w:val="1"/>
      <w:numFmt w:val="bullet"/>
      <w:lvlText w:val="o"/>
      <w:lvlJc w:val="left"/>
      <w:pPr>
        <w:ind w:left="3600" w:hanging="360"/>
      </w:pPr>
      <w:rPr>
        <w:rFonts w:ascii="Courier New" w:hAnsi="Courier New" w:hint="default"/>
      </w:rPr>
    </w:lvl>
    <w:lvl w:ilvl="5" w:tplc="ABBE1BA2">
      <w:start w:val="1"/>
      <w:numFmt w:val="bullet"/>
      <w:lvlText w:val=""/>
      <w:lvlJc w:val="left"/>
      <w:pPr>
        <w:ind w:left="4320" w:hanging="360"/>
      </w:pPr>
      <w:rPr>
        <w:rFonts w:ascii="Wingdings" w:hAnsi="Wingdings" w:hint="default"/>
      </w:rPr>
    </w:lvl>
    <w:lvl w:ilvl="6" w:tplc="5514545A">
      <w:start w:val="1"/>
      <w:numFmt w:val="bullet"/>
      <w:lvlText w:val=""/>
      <w:lvlJc w:val="left"/>
      <w:pPr>
        <w:ind w:left="5040" w:hanging="360"/>
      </w:pPr>
      <w:rPr>
        <w:rFonts w:ascii="Symbol" w:hAnsi="Symbol" w:hint="default"/>
      </w:rPr>
    </w:lvl>
    <w:lvl w:ilvl="7" w:tplc="7A602806">
      <w:start w:val="1"/>
      <w:numFmt w:val="bullet"/>
      <w:lvlText w:val="o"/>
      <w:lvlJc w:val="left"/>
      <w:pPr>
        <w:ind w:left="5760" w:hanging="360"/>
      </w:pPr>
      <w:rPr>
        <w:rFonts w:ascii="Courier New" w:hAnsi="Courier New" w:hint="default"/>
      </w:rPr>
    </w:lvl>
    <w:lvl w:ilvl="8" w:tplc="DE34EAAE">
      <w:start w:val="1"/>
      <w:numFmt w:val="bullet"/>
      <w:lvlText w:val=""/>
      <w:lvlJc w:val="left"/>
      <w:pPr>
        <w:ind w:left="6480" w:hanging="360"/>
      </w:pPr>
      <w:rPr>
        <w:rFonts w:ascii="Wingdings" w:hAnsi="Wingdings" w:hint="default"/>
      </w:rPr>
    </w:lvl>
  </w:abstractNum>
  <w:abstractNum w:abstractNumId="20" w15:restartNumberingAfterBreak="0">
    <w:nsid w:val="70246A82"/>
    <w:multiLevelType w:val="hybridMultilevel"/>
    <w:tmpl w:val="79B82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F1F11"/>
    <w:multiLevelType w:val="hybridMultilevel"/>
    <w:tmpl w:val="BE241CE8"/>
    <w:lvl w:ilvl="0" w:tplc="7DA80DB0">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1"/>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19"/>
  </w:num>
  <w:num w:numId="21">
    <w:abstractNumId w:val="16"/>
  </w:num>
  <w:num w:numId="22">
    <w:abstractNumId w:val="15"/>
  </w:num>
  <w:num w:numId="23">
    <w:abstractNumId w:val="17"/>
  </w:num>
  <w:num w:numId="24">
    <w:abstractNumId w:val="13"/>
  </w:num>
  <w:num w:numId="25">
    <w:abstractNumId w:val="20"/>
  </w:num>
  <w:num w:numId="26">
    <w:abstractNumId w:val="14"/>
  </w:num>
  <w:num w:numId="27">
    <w:abstractNumId w:val="21"/>
    <w:lvlOverride w:ilvl="0">
      <w:startOverride w:val="1"/>
    </w:lvlOverride>
  </w:num>
  <w:num w:numId="28">
    <w:abstractNumId w:val="21"/>
    <w:lvlOverride w:ilvl="0">
      <w:startOverride w:val="1"/>
    </w:lvlOverride>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9C"/>
    <w:rsid w:val="0000074D"/>
    <w:rsid w:val="000043C3"/>
    <w:rsid w:val="00004FA2"/>
    <w:rsid w:val="0000682E"/>
    <w:rsid w:val="0000691A"/>
    <w:rsid w:val="0001283F"/>
    <w:rsid w:val="00017CAB"/>
    <w:rsid w:val="00020B77"/>
    <w:rsid w:val="00026881"/>
    <w:rsid w:val="00027A7F"/>
    <w:rsid w:val="000315A1"/>
    <w:rsid w:val="00042522"/>
    <w:rsid w:val="00044236"/>
    <w:rsid w:val="0004491B"/>
    <w:rsid w:val="000449B0"/>
    <w:rsid w:val="00045ADE"/>
    <w:rsid w:val="00046457"/>
    <w:rsid w:val="000532DF"/>
    <w:rsid w:val="000633E7"/>
    <w:rsid w:val="000642EC"/>
    <w:rsid w:val="000718B2"/>
    <w:rsid w:val="00072293"/>
    <w:rsid w:val="00077455"/>
    <w:rsid w:val="00080BF2"/>
    <w:rsid w:val="00082A2F"/>
    <w:rsid w:val="00086534"/>
    <w:rsid w:val="000868BC"/>
    <w:rsid w:val="000870BB"/>
    <w:rsid w:val="00092366"/>
    <w:rsid w:val="0009248A"/>
    <w:rsid w:val="00093425"/>
    <w:rsid w:val="000945B6"/>
    <w:rsid w:val="00095E93"/>
    <w:rsid w:val="000A218F"/>
    <w:rsid w:val="000B29FA"/>
    <w:rsid w:val="000B497B"/>
    <w:rsid w:val="000B7AB6"/>
    <w:rsid w:val="000C23FE"/>
    <w:rsid w:val="000C4D5C"/>
    <w:rsid w:val="000C5808"/>
    <w:rsid w:val="000C62D9"/>
    <w:rsid w:val="000D108F"/>
    <w:rsid w:val="000D1F66"/>
    <w:rsid w:val="000D2FD3"/>
    <w:rsid w:val="000D44C9"/>
    <w:rsid w:val="000E391F"/>
    <w:rsid w:val="000E4D99"/>
    <w:rsid w:val="000E4DDD"/>
    <w:rsid w:val="000E4FC3"/>
    <w:rsid w:val="000F055B"/>
    <w:rsid w:val="000F14E2"/>
    <w:rsid w:val="000F62E8"/>
    <w:rsid w:val="000F70C8"/>
    <w:rsid w:val="000F7D68"/>
    <w:rsid w:val="00104334"/>
    <w:rsid w:val="0010637B"/>
    <w:rsid w:val="00107B25"/>
    <w:rsid w:val="00115D0E"/>
    <w:rsid w:val="00117EFF"/>
    <w:rsid w:val="00120D2F"/>
    <w:rsid w:val="0012224A"/>
    <w:rsid w:val="00122BF3"/>
    <w:rsid w:val="0012338A"/>
    <w:rsid w:val="0012529F"/>
    <w:rsid w:val="00125508"/>
    <w:rsid w:val="001273D6"/>
    <w:rsid w:val="00127D74"/>
    <w:rsid w:val="00131799"/>
    <w:rsid w:val="00136544"/>
    <w:rsid w:val="00145FA5"/>
    <w:rsid w:val="001540F8"/>
    <w:rsid w:val="00167CF3"/>
    <w:rsid w:val="00167DEA"/>
    <w:rsid w:val="00170DE1"/>
    <w:rsid w:val="00172183"/>
    <w:rsid w:val="00175668"/>
    <w:rsid w:val="0018217C"/>
    <w:rsid w:val="00183F79"/>
    <w:rsid w:val="00185E13"/>
    <w:rsid w:val="001938C4"/>
    <w:rsid w:val="0019543F"/>
    <w:rsid w:val="001A0068"/>
    <w:rsid w:val="001A0CDF"/>
    <w:rsid w:val="001A334E"/>
    <w:rsid w:val="001A33AF"/>
    <w:rsid w:val="001A3AD3"/>
    <w:rsid w:val="001A62F0"/>
    <w:rsid w:val="001A7CF4"/>
    <w:rsid w:val="001B0D34"/>
    <w:rsid w:val="001B3443"/>
    <w:rsid w:val="001B373F"/>
    <w:rsid w:val="001B4B1A"/>
    <w:rsid w:val="001C2E0B"/>
    <w:rsid w:val="001C3EC3"/>
    <w:rsid w:val="001D0D40"/>
    <w:rsid w:val="001D2090"/>
    <w:rsid w:val="001D51CA"/>
    <w:rsid w:val="001D5C62"/>
    <w:rsid w:val="001E1099"/>
    <w:rsid w:val="001E3E01"/>
    <w:rsid w:val="001E462B"/>
    <w:rsid w:val="001E48AA"/>
    <w:rsid w:val="001E5B2D"/>
    <w:rsid w:val="001E5C2D"/>
    <w:rsid w:val="001F022C"/>
    <w:rsid w:val="001F0637"/>
    <w:rsid w:val="001F2C84"/>
    <w:rsid w:val="001F5249"/>
    <w:rsid w:val="001F698F"/>
    <w:rsid w:val="001F6C82"/>
    <w:rsid w:val="002138C6"/>
    <w:rsid w:val="00214FD3"/>
    <w:rsid w:val="00216F80"/>
    <w:rsid w:val="002178FE"/>
    <w:rsid w:val="00220CB8"/>
    <w:rsid w:val="002232BA"/>
    <w:rsid w:val="002316AC"/>
    <w:rsid w:val="00231EFA"/>
    <w:rsid w:val="002327AD"/>
    <w:rsid w:val="002436F3"/>
    <w:rsid w:val="00252C97"/>
    <w:rsid w:val="002531DF"/>
    <w:rsid w:val="00255B36"/>
    <w:rsid w:val="002578BA"/>
    <w:rsid w:val="00261920"/>
    <w:rsid w:val="0026533F"/>
    <w:rsid w:val="002656E0"/>
    <w:rsid w:val="00276796"/>
    <w:rsid w:val="002772F1"/>
    <w:rsid w:val="002807C4"/>
    <w:rsid w:val="00280EB1"/>
    <w:rsid w:val="00283872"/>
    <w:rsid w:val="00283F4C"/>
    <w:rsid w:val="002861BD"/>
    <w:rsid w:val="00286840"/>
    <w:rsid w:val="00291159"/>
    <w:rsid w:val="0029444E"/>
    <w:rsid w:val="00296000"/>
    <w:rsid w:val="00296029"/>
    <w:rsid w:val="002B3E2C"/>
    <w:rsid w:val="002B5AB5"/>
    <w:rsid w:val="002C1236"/>
    <w:rsid w:val="002C51EA"/>
    <w:rsid w:val="002C59F5"/>
    <w:rsid w:val="002C5C84"/>
    <w:rsid w:val="002C5F11"/>
    <w:rsid w:val="002C72A0"/>
    <w:rsid w:val="002D0E41"/>
    <w:rsid w:val="002D219E"/>
    <w:rsid w:val="002D35C2"/>
    <w:rsid w:val="002D36FB"/>
    <w:rsid w:val="002D4599"/>
    <w:rsid w:val="002D7339"/>
    <w:rsid w:val="002E077F"/>
    <w:rsid w:val="002E0DE5"/>
    <w:rsid w:val="002E2D50"/>
    <w:rsid w:val="002E7BDF"/>
    <w:rsid w:val="002F2AA2"/>
    <w:rsid w:val="002F3F22"/>
    <w:rsid w:val="002F47ED"/>
    <w:rsid w:val="002F4ACE"/>
    <w:rsid w:val="00300DE9"/>
    <w:rsid w:val="0030411A"/>
    <w:rsid w:val="003046FD"/>
    <w:rsid w:val="00304BD4"/>
    <w:rsid w:val="00312974"/>
    <w:rsid w:val="00313C6F"/>
    <w:rsid w:val="0031668C"/>
    <w:rsid w:val="00320AE5"/>
    <w:rsid w:val="003214DB"/>
    <w:rsid w:val="00321700"/>
    <w:rsid w:val="00322AFC"/>
    <w:rsid w:val="00330762"/>
    <w:rsid w:val="0033156D"/>
    <w:rsid w:val="00332F06"/>
    <w:rsid w:val="00337170"/>
    <w:rsid w:val="00337814"/>
    <w:rsid w:val="00345BED"/>
    <w:rsid w:val="00346687"/>
    <w:rsid w:val="00350436"/>
    <w:rsid w:val="00363197"/>
    <w:rsid w:val="00366AA5"/>
    <w:rsid w:val="00377C15"/>
    <w:rsid w:val="0038164E"/>
    <w:rsid w:val="0038423C"/>
    <w:rsid w:val="003852B9"/>
    <w:rsid w:val="00385EE9"/>
    <w:rsid w:val="00386AAB"/>
    <w:rsid w:val="003933A3"/>
    <w:rsid w:val="003961AB"/>
    <w:rsid w:val="00397943"/>
    <w:rsid w:val="003A12DF"/>
    <w:rsid w:val="003B0369"/>
    <w:rsid w:val="003B18D8"/>
    <w:rsid w:val="003B1A83"/>
    <w:rsid w:val="003B1DA4"/>
    <w:rsid w:val="003B3CB8"/>
    <w:rsid w:val="003B5420"/>
    <w:rsid w:val="003B6350"/>
    <w:rsid w:val="003B77AA"/>
    <w:rsid w:val="003B7BEE"/>
    <w:rsid w:val="003C2E4B"/>
    <w:rsid w:val="003C3E3B"/>
    <w:rsid w:val="003C43E3"/>
    <w:rsid w:val="003C50F4"/>
    <w:rsid w:val="003C6E64"/>
    <w:rsid w:val="003D2C4F"/>
    <w:rsid w:val="003D393C"/>
    <w:rsid w:val="003D3A23"/>
    <w:rsid w:val="003D7CB8"/>
    <w:rsid w:val="003E2A6F"/>
    <w:rsid w:val="003E4748"/>
    <w:rsid w:val="003F169C"/>
    <w:rsid w:val="003F4D81"/>
    <w:rsid w:val="0040164E"/>
    <w:rsid w:val="00405385"/>
    <w:rsid w:val="00407B00"/>
    <w:rsid w:val="0041514B"/>
    <w:rsid w:val="0041638E"/>
    <w:rsid w:val="004165E4"/>
    <w:rsid w:val="004173C2"/>
    <w:rsid w:val="004237D1"/>
    <w:rsid w:val="00423E61"/>
    <w:rsid w:val="00424890"/>
    <w:rsid w:val="00424E1E"/>
    <w:rsid w:val="00430485"/>
    <w:rsid w:val="00430FFC"/>
    <w:rsid w:val="00432F4D"/>
    <w:rsid w:val="00434091"/>
    <w:rsid w:val="004344DC"/>
    <w:rsid w:val="004349A7"/>
    <w:rsid w:val="00434CFC"/>
    <w:rsid w:val="00435E01"/>
    <w:rsid w:val="0043710E"/>
    <w:rsid w:val="004401B2"/>
    <w:rsid w:val="0044073D"/>
    <w:rsid w:val="00450020"/>
    <w:rsid w:val="00451BF1"/>
    <w:rsid w:val="00454AD0"/>
    <w:rsid w:val="0045521A"/>
    <w:rsid w:val="00455932"/>
    <w:rsid w:val="004567C1"/>
    <w:rsid w:val="0045766B"/>
    <w:rsid w:val="00460DAF"/>
    <w:rsid w:val="0046229C"/>
    <w:rsid w:val="00462A85"/>
    <w:rsid w:val="004677F3"/>
    <w:rsid w:val="00467A9B"/>
    <w:rsid w:val="00471D90"/>
    <w:rsid w:val="00472E3C"/>
    <w:rsid w:val="00474415"/>
    <w:rsid w:val="004801AD"/>
    <w:rsid w:val="0048061D"/>
    <w:rsid w:val="0048146C"/>
    <w:rsid w:val="0048512E"/>
    <w:rsid w:val="004870B5"/>
    <w:rsid w:val="00492DA8"/>
    <w:rsid w:val="004936B8"/>
    <w:rsid w:val="004948E3"/>
    <w:rsid w:val="00496411"/>
    <w:rsid w:val="0049794E"/>
    <w:rsid w:val="004A05C2"/>
    <w:rsid w:val="004A2EB5"/>
    <w:rsid w:val="004A3110"/>
    <w:rsid w:val="004A426A"/>
    <w:rsid w:val="004A60AF"/>
    <w:rsid w:val="004B1B90"/>
    <w:rsid w:val="004C49DE"/>
    <w:rsid w:val="004C5FD2"/>
    <w:rsid w:val="004C67DD"/>
    <w:rsid w:val="004C6B40"/>
    <w:rsid w:val="004D00ED"/>
    <w:rsid w:val="004D0255"/>
    <w:rsid w:val="004D6905"/>
    <w:rsid w:val="004E2C2B"/>
    <w:rsid w:val="004E32C3"/>
    <w:rsid w:val="004E431E"/>
    <w:rsid w:val="004E445E"/>
    <w:rsid w:val="004E6633"/>
    <w:rsid w:val="004E6C72"/>
    <w:rsid w:val="004F0C86"/>
    <w:rsid w:val="004F22F3"/>
    <w:rsid w:val="004F49F3"/>
    <w:rsid w:val="004F4B28"/>
    <w:rsid w:val="004F72B2"/>
    <w:rsid w:val="004F7901"/>
    <w:rsid w:val="004F7B44"/>
    <w:rsid w:val="00500AF7"/>
    <w:rsid w:val="005050A7"/>
    <w:rsid w:val="00505B8F"/>
    <w:rsid w:val="005111AB"/>
    <w:rsid w:val="00514324"/>
    <w:rsid w:val="00515800"/>
    <w:rsid w:val="005164F6"/>
    <w:rsid w:val="00520582"/>
    <w:rsid w:val="00520B23"/>
    <w:rsid w:val="005253D8"/>
    <w:rsid w:val="00525C1A"/>
    <w:rsid w:val="00530268"/>
    <w:rsid w:val="0053304A"/>
    <w:rsid w:val="00533CB7"/>
    <w:rsid w:val="00541EA9"/>
    <w:rsid w:val="00544984"/>
    <w:rsid w:val="00545114"/>
    <w:rsid w:val="00554C98"/>
    <w:rsid w:val="005616CD"/>
    <w:rsid w:val="005622A0"/>
    <w:rsid w:val="005624D0"/>
    <w:rsid w:val="00562EFB"/>
    <w:rsid w:val="00563AAB"/>
    <w:rsid w:val="00565BA4"/>
    <w:rsid w:val="0057189D"/>
    <w:rsid w:val="005727B9"/>
    <w:rsid w:val="00577432"/>
    <w:rsid w:val="00580913"/>
    <w:rsid w:val="00584069"/>
    <w:rsid w:val="00585104"/>
    <w:rsid w:val="00585F59"/>
    <w:rsid w:val="0058616B"/>
    <w:rsid w:val="00586C9A"/>
    <w:rsid w:val="0059367A"/>
    <w:rsid w:val="00596ACF"/>
    <w:rsid w:val="005A0572"/>
    <w:rsid w:val="005A1195"/>
    <w:rsid w:val="005A14AA"/>
    <w:rsid w:val="005A42C7"/>
    <w:rsid w:val="005B3B7B"/>
    <w:rsid w:val="005B4899"/>
    <w:rsid w:val="005B4B8C"/>
    <w:rsid w:val="005B5FD4"/>
    <w:rsid w:val="005B68F0"/>
    <w:rsid w:val="005C421B"/>
    <w:rsid w:val="005C4C6B"/>
    <w:rsid w:val="005C57A4"/>
    <w:rsid w:val="005D0910"/>
    <w:rsid w:val="005D1531"/>
    <w:rsid w:val="005D3C36"/>
    <w:rsid w:val="005D5E04"/>
    <w:rsid w:val="005D64D4"/>
    <w:rsid w:val="005D6735"/>
    <w:rsid w:val="005E3C75"/>
    <w:rsid w:val="005F25FF"/>
    <w:rsid w:val="005F4122"/>
    <w:rsid w:val="005F474C"/>
    <w:rsid w:val="005F63B1"/>
    <w:rsid w:val="00600A24"/>
    <w:rsid w:val="00601825"/>
    <w:rsid w:val="00602065"/>
    <w:rsid w:val="006071DF"/>
    <w:rsid w:val="00607ABB"/>
    <w:rsid w:val="00616D3C"/>
    <w:rsid w:val="00617106"/>
    <w:rsid w:val="00617392"/>
    <w:rsid w:val="00620812"/>
    <w:rsid w:val="006211E7"/>
    <w:rsid w:val="00622C2D"/>
    <w:rsid w:val="00626B60"/>
    <w:rsid w:val="00631294"/>
    <w:rsid w:val="00633D8A"/>
    <w:rsid w:val="006415BD"/>
    <w:rsid w:val="00642D22"/>
    <w:rsid w:val="00644D3A"/>
    <w:rsid w:val="00653A85"/>
    <w:rsid w:val="006559B2"/>
    <w:rsid w:val="006574E8"/>
    <w:rsid w:val="00657ABF"/>
    <w:rsid w:val="00665303"/>
    <w:rsid w:val="00676DE3"/>
    <w:rsid w:val="00677E9F"/>
    <w:rsid w:val="006825FC"/>
    <w:rsid w:val="00685E37"/>
    <w:rsid w:val="006861CB"/>
    <w:rsid w:val="006873FB"/>
    <w:rsid w:val="00687516"/>
    <w:rsid w:val="00690FB3"/>
    <w:rsid w:val="00697245"/>
    <w:rsid w:val="006A58F9"/>
    <w:rsid w:val="006A5BC0"/>
    <w:rsid w:val="006A6643"/>
    <w:rsid w:val="006A6FF6"/>
    <w:rsid w:val="006C08A2"/>
    <w:rsid w:val="006C2604"/>
    <w:rsid w:val="006C4A5E"/>
    <w:rsid w:val="006C5ED0"/>
    <w:rsid w:val="006D0638"/>
    <w:rsid w:val="006D0920"/>
    <w:rsid w:val="006D45B8"/>
    <w:rsid w:val="006D5262"/>
    <w:rsid w:val="006E16CB"/>
    <w:rsid w:val="006E47D2"/>
    <w:rsid w:val="006F67F7"/>
    <w:rsid w:val="007016C7"/>
    <w:rsid w:val="007030F5"/>
    <w:rsid w:val="007040F9"/>
    <w:rsid w:val="00704963"/>
    <w:rsid w:val="0070605C"/>
    <w:rsid w:val="00707A06"/>
    <w:rsid w:val="0071244A"/>
    <w:rsid w:val="007165C0"/>
    <w:rsid w:val="0071701D"/>
    <w:rsid w:val="00717453"/>
    <w:rsid w:val="007235F7"/>
    <w:rsid w:val="00727275"/>
    <w:rsid w:val="007366FC"/>
    <w:rsid w:val="007368C0"/>
    <w:rsid w:val="007419A1"/>
    <w:rsid w:val="007535E2"/>
    <w:rsid w:val="00753DA4"/>
    <w:rsid w:val="00754708"/>
    <w:rsid w:val="0075602F"/>
    <w:rsid w:val="00756051"/>
    <w:rsid w:val="007614B9"/>
    <w:rsid w:val="00761C56"/>
    <w:rsid w:val="007636F0"/>
    <w:rsid w:val="007642CC"/>
    <w:rsid w:val="007644C5"/>
    <w:rsid w:val="0076738F"/>
    <w:rsid w:val="0077389F"/>
    <w:rsid w:val="0077420B"/>
    <w:rsid w:val="0077441C"/>
    <w:rsid w:val="0077541B"/>
    <w:rsid w:val="0077564F"/>
    <w:rsid w:val="00777BBB"/>
    <w:rsid w:val="007917F3"/>
    <w:rsid w:val="00794E5E"/>
    <w:rsid w:val="007960B6"/>
    <w:rsid w:val="007A1CD1"/>
    <w:rsid w:val="007A463E"/>
    <w:rsid w:val="007A4F31"/>
    <w:rsid w:val="007A5F94"/>
    <w:rsid w:val="007A7AAA"/>
    <w:rsid w:val="007B32A5"/>
    <w:rsid w:val="007B3362"/>
    <w:rsid w:val="007B7AB0"/>
    <w:rsid w:val="007B7DEF"/>
    <w:rsid w:val="007C3F68"/>
    <w:rsid w:val="007C4A86"/>
    <w:rsid w:val="007C78C2"/>
    <w:rsid w:val="007D0F4A"/>
    <w:rsid w:val="007D316B"/>
    <w:rsid w:val="007E29FE"/>
    <w:rsid w:val="007E2AB7"/>
    <w:rsid w:val="007E49A8"/>
    <w:rsid w:val="007E564D"/>
    <w:rsid w:val="00802E41"/>
    <w:rsid w:val="008065B5"/>
    <w:rsid w:val="00807424"/>
    <w:rsid w:val="00811071"/>
    <w:rsid w:val="00811892"/>
    <w:rsid w:val="00817A71"/>
    <w:rsid w:val="008216C5"/>
    <w:rsid w:val="0082460B"/>
    <w:rsid w:val="00825786"/>
    <w:rsid w:val="0083029D"/>
    <w:rsid w:val="0083286C"/>
    <w:rsid w:val="0083336A"/>
    <w:rsid w:val="00833C6C"/>
    <w:rsid w:val="00834F8F"/>
    <w:rsid w:val="0085087C"/>
    <w:rsid w:val="00852664"/>
    <w:rsid w:val="00854876"/>
    <w:rsid w:val="00854B06"/>
    <w:rsid w:val="008616C7"/>
    <w:rsid w:val="00861720"/>
    <w:rsid w:val="00862110"/>
    <w:rsid w:val="008626BA"/>
    <w:rsid w:val="00866786"/>
    <w:rsid w:val="008675D4"/>
    <w:rsid w:val="008700F6"/>
    <w:rsid w:val="00870D2A"/>
    <w:rsid w:val="008721F1"/>
    <w:rsid w:val="00875430"/>
    <w:rsid w:val="00876DA9"/>
    <w:rsid w:val="00876DE8"/>
    <w:rsid w:val="008775AD"/>
    <w:rsid w:val="00881174"/>
    <w:rsid w:val="00881CC1"/>
    <w:rsid w:val="00882203"/>
    <w:rsid w:val="008846E1"/>
    <w:rsid w:val="00884D1E"/>
    <w:rsid w:val="00893870"/>
    <w:rsid w:val="0089395E"/>
    <w:rsid w:val="00894194"/>
    <w:rsid w:val="008A2E7F"/>
    <w:rsid w:val="008A6814"/>
    <w:rsid w:val="008B0268"/>
    <w:rsid w:val="008B0CCE"/>
    <w:rsid w:val="008B14E8"/>
    <w:rsid w:val="008B1C35"/>
    <w:rsid w:val="008B1F2E"/>
    <w:rsid w:val="008B3D60"/>
    <w:rsid w:val="008B4D00"/>
    <w:rsid w:val="008B539F"/>
    <w:rsid w:val="008B65D6"/>
    <w:rsid w:val="008B76AA"/>
    <w:rsid w:val="008C5B5F"/>
    <w:rsid w:val="008D0194"/>
    <w:rsid w:val="008D49AA"/>
    <w:rsid w:val="008D4B2C"/>
    <w:rsid w:val="008D5440"/>
    <w:rsid w:val="008D7C76"/>
    <w:rsid w:val="008E0B01"/>
    <w:rsid w:val="008E3FF4"/>
    <w:rsid w:val="008E6A3A"/>
    <w:rsid w:val="008F05D8"/>
    <w:rsid w:val="008F1733"/>
    <w:rsid w:val="008F3159"/>
    <w:rsid w:val="008F60E2"/>
    <w:rsid w:val="008F6E77"/>
    <w:rsid w:val="008F755C"/>
    <w:rsid w:val="00900967"/>
    <w:rsid w:val="00903668"/>
    <w:rsid w:val="009055D5"/>
    <w:rsid w:val="009151C5"/>
    <w:rsid w:val="00916B3E"/>
    <w:rsid w:val="009216E0"/>
    <w:rsid w:val="0092234F"/>
    <w:rsid w:val="0092640E"/>
    <w:rsid w:val="009306ED"/>
    <w:rsid w:val="009347EA"/>
    <w:rsid w:val="00935912"/>
    <w:rsid w:val="00935B70"/>
    <w:rsid w:val="00940BB7"/>
    <w:rsid w:val="00943426"/>
    <w:rsid w:val="009463BB"/>
    <w:rsid w:val="00946639"/>
    <w:rsid w:val="009537AB"/>
    <w:rsid w:val="00955D1C"/>
    <w:rsid w:val="009563AF"/>
    <w:rsid w:val="00960033"/>
    <w:rsid w:val="00962EAE"/>
    <w:rsid w:val="00966DD4"/>
    <w:rsid w:val="009719CA"/>
    <w:rsid w:val="00972F59"/>
    <w:rsid w:val="00977FC1"/>
    <w:rsid w:val="00983E8C"/>
    <w:rsid w:val="00984783"/>
    <w:rsid w:val="00986C6A"/>
    <w:rsid w:val="0099110A"/>
    <w:rsid w:val="00994038"/>
    <w:rsid w:val="009967DB"/>
    <w:rsid w:val="009970CF"/>
    <w:rsid w:val="00997F9C"/>
    <w:rsid w:val="009A0EE1"/>
    <w:rsid w:val="009A1380"/>
    <w:rsid w:val="009A197F"/>
    <w:rsid w:val="009A2604"/>
    <w:rsid w:val="009A38BF"/>
    <w:rsid w:val="009A6980"/>
    <w:rsid w:val="009B23D2"/>
    <w:rsid w:val="009B2AEE"/>
    <w:rsid w:val="009B5BC7"/>
    <w:rsid w:val="009B5FC4"/>
    <w:rsid w:val="009B6625"/>
    <w:rsid w:val="009B7F67"/>
    <w:rsid w:val="009D0C19"/>
    <w:rsid w:val="009D474D"/>
    <w:rsid w:val="009D55D2"/>
    <w:rsid w:val="009D5D7F"/>
    <w:rsid w:val="009E0363"/>
    <w:rsid w:val="009E2F01"/>
    <w:rsid w:val="009E6FC0"/>
    <w:rsid w:val="009F062A"/>
    <w:rsid w:val="009F237D"/>
    <w:rsid w:val="009F36B5"/>
    <w:rsid w:val="00A00535"/>
    <w:rsid w:val="00A028D5"/>
    <w:rsid w:val="00A052BF"/>
    <w:rsid w:val="00A10710"/>
    <w:rsid w:val="00A11567"/>
    <w:rsid w:val="00A13C0E"/>
    <w:rsid w:val="00A14E8F"/>
    <w:rsid w:val="00A25BE7"/>
    <w:rsid w:val="00A25E7E"/>
    <w:rsid w:val="00A26019"/>
    <w:rsid w:val="00A312AC"/>
    <w:rsid w:val="00A377B4"/>
    <w:rsid w:val="00A46B9A"/>
    <w:rsid w:val="00A5312E"/>
    <w:rsid w:val="00A57BA4"/>
    <w:rsid w:val="00A65FF7"/>
    <w:rsid w:val="00A66BB6"/>
    <w:rsid w:val="00A70597"/>
    <w:rsid w:val="00A71208"/>
    <w:rsid w:val="00A7222D"/>
    <w:rsid w:val="00A77F2C"/>
    <w:rsid w:val="00A85B66"/>
    <w:rsid w:val="00A872F0"/>
    <w:rsid w:val="00A87ACD"/>
    <w:rsid w:val="00A90566"/>
    <w:rsid w:val="00A91958"/>
    <w:rsid w:val="00A931BD"/>
    <w:rsid w:val="00AA0BDC"/>
    <w:rsid w:val="00AA3601"/>
    <w:rsid w:val="00AA43EA"/>
    <w:rsid w:val="00AA4C0F"/>
    <w:rsid w:val="00AA5570"/>
    <w:rsid w:val="00AC3EC3"/>
    <w:rsid w:val="00AC7C55"/>
    <w:rsid w:val="00AD117E"/>
    <w:rsid w:val="00AD1264"/>
    <w:rsid w:val="00AD2728"/>
    <w:rsid w:val="00AD4780"/>
    <w:rsid w:val="00AE38AD"/>
    <w:rsid w:val="00AE439B"/>
    <w:rsid w:val="00AE7281"/>
    <w:rsid w:val="00AF1B63"/>
    <w:rsid w:val="00AF1D84"/>
    <w:rsid w:val="00AF2042"/>
    <w:rsid w:val="00AF56A9"/>
    <w:rsid w:val="00AF72B5"/>
    <w:rsid w:val="00B00DDD"/>
    <w:rsid w:val="00B01996"/>
    <w:rsid w:val="00B049D1"/>
    <w:rsid w:val="00B202A5"/>
    <w:rsid w:val="00B2727B"/>
    <w:rsid w:val="00B2730F"/>
    <w:rsid w:val="00B27E7C"/>
    <w:rsid w:val="00B32145"/>
    <w:rsid w:val="00B42901"/>
    <w:rsid w:val="00B42979"/>
    <w:rsid w:val="00B43D05"/>
    <w:rsid w:val="00B6292F"/>
    <w:rsid w:val="00B65156"/>
    <w:rsid w:val="00B70599"/>
    <w:rsid w:val="00B70683"/>
    <w:rsid w:val="00B70BDD"/>
    <w:rsid w:val="00B76D64"/>
    <w:rsid w:val="00B776B6"/>
    <w:rsid w:val="00B7785D"/>
    <w:rsid w:val="00B83AB0"/>
    <w:rsid w:val="00B95611"/>
    <w:rsid w:val="00B956FF"/>
    <w:rsid w:val="00B964C2"/>
    <w:rsid w:val="00B97141"/>
    <w:rsid w:val="00BA15B2"/>
    <w:rsid w:val="00BA409C"/>
    <w:rsid w:val="00BB1338"/>
    <w:rsid w:val="00BB27A2"/>
    <w:rsid w:val="00BB798A"/>
    <w:rsid w:val="00BB7B7E"/>
    <w:rsid w:val="00BB7F1F"/>
    <w:rsid w:val="00BC08EA"/>
    <w:rsid w:val="00BC0A6A"/>
    <w:rsid w:val="00BC1569"/>
    <w:rsid w:val="00BC1E26"/>
    <w:rsid w:val="00BC4914"/>
    <w:rsid w:val="00BD00B7"/>
    <w:rsid w:val="00BD05AF"/>
    <w:rsid w:val="00BD12B6"/>
    <w:rsid w:val="00BD412C"/>
    <w:rsid w:val="00BD513A"/>
    <w:rsid w:val="00BD6544"/>
    <w:rsid w:val="00BE095B"/>
    <w:rsid w:val="00BE0D5D"/>
    <w:rsid w:val="00BE226D"/>
    <w:rsid w:val="00BE242C"/>
    <w:rsid w:val="00BE27EF"/>
    <w:rsid w:val="00BE6816"/>
    <w:rsid w:val="00BF190D"/>
    <w:rsid w:val="00BF613A"/>
    <w:rsid w:val="00BF6BB4"/>
    <w:rsid w:val="00C0755D"/>
    <w:rsid w:val="00C101A8"/>
    <w:rsid w:val="00C1153A"/>
    <w:rsid w:val="00C20DA7"/>
    <w:rsid w:val="00C23CB7"/>
    <w:rsid w:val="00C27EEA"/>
    <w:rsid w:val="00C311E7"/>
    <w:rsid w:val="00C31D66"/>
    <w:rsid w:val="00C33725"/>
    <w:rsid w:val="00C36C1A"/>
    <w:rsid w:val="00C404B7"/>
    <w:rsid w:val="00C41BE8"/>
    <w:rsid w:val="00C44930"/>
    <w:rsid w:val="00C52C2D"/>
    <w:rsid w:val="00C53090"/>
    <w:rsid w:val="00C61413"/>
    <w:rsid w:val="00C6542D"/>
    <w:rsid w:val="00C6757F"/>
    <w:rsid w:val="00C7013D"/>
    <w:rsid w:val="00C71DA9"/>
    <w:rsid w:val="00C7348A"/>
    <w:rsid w:val="00C737A5"/>
    <w:rsid w:val="00C74994"/>
    <w:rsid w:val="00C75E93"/>
    <w:rsid w:val="00C80EC7"/>
    <w:rsid w:val="00C81858"/>
    <w:rsid w:val="00C82AAC"/>
    <w:rsid w:val="00C915AB"/>
    <w:rsid w:val="00C92CE6"/>
    <w:rsid w:val="00C96CBA"/>
    <w:rsid w:val="00C97177"/>
    <w:rsid w:val="00C976F2"/>
    <w:rsid w:val="00CA1905"/>
    <w:rsid w:val="00CA3122"/>
    <w:rsid w:val="00CA47E8"/>
    <w:rsid w:val="00CA5252"/>
    <w:rsid w:val="00CA5488"/>
    <w:rsid w:val="00CA5D32"/>
    <w:rsid w:val="00CA6018"/>
    <w:rsid w:val="00CB054E"/>
    <w:rsid w:val="00CB10AB"/>
    <w:rsid w:val="00CB5013"/>
    <w:rsid w:val="00CC1A1F"/>
    <w:rsid w:val="00CD105F"/>
    <w:rsid w:val="00CD28A0"/>
    <w:rsid w:val="00CD39BE"/>
    <w:rsid w:val="00CE0804"/>
    <w:rsid w:val="00CE095E"/>
    <w:rsid w:val="00CE3EEC"/>
    <w:rsid w:val="00CF0A49"/>
    <w:rsid w:val="00CF243F"/>
    <w:rsid w:val="00CF2E92"/>
    <w:rsid w:val="00CF3F2A"/>
    <w:rsid w:val="00CF56D6"/>
    <w:rsid w:val="00CF6438"/>
    <w:rsid w:val="00D0354F"/>
    <w:rsid w:val="00D03AA8"/>
    <w:rsid w:val="00D07BF6"/>
    <w:rsid w:val="00D13507"/>
    <w:rsid w:val="00D1793B"/>
    <w:rsid w:val="00D2297F"/>
    <w:rsid w:val="00D4254F"/>
    <w:rsid w:val="00D440D2"/>
    <w:rsid w:val="00D50ACD"/>
    <w:rsid w:val="00D53B06"/>
    <w:rsid w:val="00D54821"/>
    <w:rsid w:val="00D56109"/>
    <w:rsid w:val="00D61550"/>
    <w:rsid w:val="00D61C61"/>
    <w:rsid w:val="00D61E37"/>
    <w:rsid w:val="00D65C1D"/>
    <w:rsid w:val="00D66B85"/>
    <w:rsid w:val="00D7037A"/>
    <w:rsid w:val="00D71596"/>
    <w:rsid w:val="00D72D41"/>
    <w:rsid w:val="00D82F22"/>
    <w:rsid w:val="00D870F2"/>
    <w:rsid w:val="00D9171B"/>
    <w:rsid w:val="00D95464"/>
    <w:rsid w:val="00D95A4C"/>
    <w:rsid w:val="00D96745"/>
    <w:rsid w:val="00DA46DB"/>
    <w:rsid w:val="00DA4D11"/>
    <w:rsid w:val="00DA5C42"/>
    <w:rsid w:val="00DB4F5D"/>
    <w:rsid w:val="00DB5A26"/>
    <w:rsid w:val="00DC071A"/>
    <w:rsid w:val="00DC1A15"/>
    <w:rsid w:val="00DC1D04"/>
    <w:rsid w:val="00DC2756"/>
    <w:rsid w:val="00DC50FA"/>
    <w:rsid w:val="00DC7AF6"/>
    <w:rsid w:val="00DD0AAC"/>
    <w:rsid w:val="00DD0D0E"/>
    <w:rsid w:val="00DD4E07"/>
    <w:rsid w:val="00DE1243"/>
    <w:rsid w:val="00DE380D"/>
    <w:rsid w:val="00DE42F0"/>
    <w:rsid w:val="00DE596F"/>
    <w:rsid w:val="00DE5BF3"/>
    <w:rsid w:val="00DE72D1"/>
    <w:rsid w:val="00DF29B4"/>
    <w:rsid w:val="00DF301A"/>
    <w:rsid w:val="00DF696C"/>
    <w:rsid w:val="00DF7743"/>
    <w:rsid w:val="00E002BA"/>
    <w:rsid w:val="00E0241D"/>
    <w:rsid w:val="00E02575"/>
    <w:rsid w:val="00E127A7"/>
    <w:rsid w:val="00E13BC1"/>
    <w:rsid w:val="00E15E33"/>
    <w:rsid w:val="00E1658F"/>
    <w:rsid w:val="00E16E6D"/>
    <w:rsid w:val="00E1789C"/>
    <w:rsid w:val="00E2026C"/>
    <w:rsid w:val="00E23882"/>
    <w:rsid w:val="00E24994"/>
    <w:rsid w:val="00E3130A"/>
    <w:rsid w:val="00E3538A"/>
    <w:rsid w:val="00E3676B"/>
    <w:rsid w:val="00E369C6"/>
    <w:rsid w:val="00E40612"/>
    <w:rsid w:val="00E43AC8"/>
    <w:rsid w:val="00E47338"/>
    <w:rsid w:val="00E50E77"/>
    <w:rsid w:val="00E575DB"/>
    <w:rsid w:val="00E601BF"/>
    <w:rsid w:val="00E6583B"/>
    <w:rsid w:val="00E66333"/>
    <w:rsid w:val="00E66CEB"/>
    <w:rsid w:val="00E70295"/>
    <w:rsid w:val="00E73232"/>
    <w:rsid w:val="00E7482B"/>
    <w:rsid w:val="00E7488A"/>
    <w:rsid w:val="00E756F0"/>
    <w:rsid w:val="00E77022"/>
    <w:rsid w:val="00E94607"/>
    <w:rsid w:val="00E95EEC"/>
    <w:rsid w:val="00E96006"/>
    <w:rsid w:val="00E97AD3"/>
    <w:rsid w:val="00EA50DD"/>
    <w:rsid w:val="00EA59DF"/>
    <w:rsid w:val="00EA76F4"/>
    <w:rsid w:val="00EA7978"/>
    <w:rsid w:val="00EB08BB"/>
    <w:rsid w:val="00EB0C99"/>
    <w:rsid w:val="00EC07C4"/>
    <w:rsid w:val="00EC0E01"/>
    <w:rsid w:val="00EC263F"/>
    <w:rsid w:val="00EC48CD"/>
    <w:rsid w:val="00EC51F1"/>
    <w:rsid w:val="00EC5D4B"/>
    <w:rsid w:val="00ED127C"/>
    <w:rsid w:val="00ED533E"/>
    <w:rsid w:val="00EE0E7C"/>
    <w:rsid w:val="00EE23D8"/>
    <w:rsid w:val="00EE4F19"/>
    <w:rsid w:val="00EF03B1"/>
    <w:rsid w:val="00EF1CB7"/>
    <w:rsid w:val="00F02679"/>
    <w:rsid w:val="00F07AA5"/>
    <w:rsid w:val="00F11F3C"/>
    <w:rsid w:val="00F21902"/>
    <w:rsid w:val="00F24318"/>
    <w:rsid w:val="00F25A6A"/>
    <w:rsid w:val="00F26440"/>
    <w:rsid w:val="00F279A2"/>
    <w:rsid w:val="00F30B04"/>
    <w:rsid w:val="00F31724"/>
    <w:rsid w:val="00F3726A"/>
    <w:rsid w:val="00F375A9"/>
    <w:rsid w:val="00F379DF"/>
    <w:rsid w:val="00F37B31"/>
    <w:rsid w:val="00F44F16"/>
    <w:rsid w:val="00F44FAD"/>
    <w:rsid w:val="00F463A0"/>
    <w:rsid w:val="00F471BE"/>
    <w:rsid w:val="00F506A5"/>
    <w:rsid w:val="00F53785"/>
    <w:rsid w:val="00F53D83"/>
    <w:rsid w:val="00F53F1E"/>
    <w:rsid w:val="00F56C32"/>
    <w:rsid w:val="00F574A6"/>
    <w:rsid w:val="00F60154"/>
    <w:rsid w:val="00F60370"/>
    <w:rsid w:val="00F631C1"/>
    <w:rsid w:val="00F64031"/>
    <w:rsid w:val="00F64F0D"/>
    <w:rsid w:val="00F65C82"/>
    <w:rsid w:val="00F6706B"/>
    <w:rsid w:val="00F70E33"/>
    <w:rsid w:val="00F72DC7"/>
    <w:rsid w:val="00F73565"/>
    <w:rsid w:val="00F74808"/>
    <w:rsid w:val="00F770F2"/>
    <w:rsid w:val="00F85DD2"/>
    <w:rsid w:val="00F873FA"/>
    <w:rsid w:val="00F9443B"/>
    <w:rsid w:val="00F96CA2"/>
    <w:rsid w:val="00F96EE3"/>
    <w:rsid w:val="00FA01CC"/>
    <w:rsid w:val="00FA4F61"/>
    <w:rsid w:val="00FB3A03"/>
    <w:rsid w:val="00FB43A9"/>
    <w:rsid w:val="00FB53BE"/>
    <w:rsid w:val="00FB63B0"/>
    <w:rsid w:val="00FB7F23"/>
    <w:rsid w:val="00FC18C7"/>
    <w:rsid w:val="00FC74B9"/>
    <w:rsid w:val="00FC76E1"/>
    <w:rsid w:val="00FD0336"/>
    <w:rsid w:val="00FD0C70"/>
    <w:rsid w:val="00FD28AD"/>
    <w:rsid w:val="00FE5C75"/>
    <w:rsid w:val="00FE7A1C"/>
    <w:rsid w:val="00FF42AC"/>
    <w:rsid w:val="00FF42F6"/>
    <w:rsid w:val="00FF4AD2"/>
    <w:rsid w:val="00FF6C7B"/>
    <w:rsid w:val="0888FF78"/>
    <w:rsid w:val="0B84A05F"/>
    <w:rsid w:val="0BAC9F2C"/>
    <w:rsid w:val="0DC415A3"/>
    <w:rsid w:val="11A6A8CA"/>
    <w:rsid w:val="14930D30"/>
    <w:rsid w:val="14BE2B02"/>
    <w:rsid w:val="15FE75C2"/>
    <w:rsid w:val="181CA03A"/>
    <w:rsid w:val="1C383A98"/>
    <w:rsid w:val="25B03DE9"/>
    <w:rsid w:val="2BA9408B"/>
    <w:rsid w:val="2C9966BF"/>
    <w:rsid w:val="2CFE20ED"/>
    <w:rsid w:val="2DFEAB8C"/>
    <w:rsid w:val="2FAF5B85"/>
    <w:rsid w:val="2FB394A4"/>
    <w:rsid w:val="2FBA6653"/>
    <w:rsid w:val="31872C63"/>
    <w:rsid w:val="323B9CA3"/>
    <w:rsid w:val="343DE19E"/>
    <w:rsid w:val="34AD0308"/>
    <w:rsid w:val="3973110E"/>
    <w:rsid w:val="39C1127B"/>
    <w:rsid w:val="39EFD519"/>
    <w:rsid w:val="3CFB4784"/>
    <w:rsid w:val="3D8386C4"/>
    <w:rsid w:val="4303DCCE"/>
    <w:rsid w:val="453AB224"/>
    <w:rsid w:val="47A34A8D"/>
    <w:rsid w:val="4A74C0C8"/>
    <w:rsid w:val="57641E09"/>
    <w:rsid w:val="57FBFCA6"/>
    <w:rsid w:val="5E55D624"/>
    <w:rsid w:val="6F62A9A2"/>
    <w:rsid w:val="6F7E30C4"/>
    <w:rsid w:val="711A3D5E"/>
    <w:rsid w:val="7190EF41"/>
    <w:rsid w:val="73838691"/>
    <w:rsid w:val="74E6AA9A"/>
    <w:rsid w:val="7EA1BE9B"/>
    <w:rsid w:val="7EEA43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5690F"/>
  <w15:docId w15:val="{4EB2B321-0340-4085-83E4-4B6BED74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23"/>
    <w:pPr>
      <w:suppressAutoHyphens/>
      <w:spacing w:before="60" w:after="60"/>
      <w:jc w:val="both"/>
    </w:pPr>
    <w:rPr>
      <w:rFonts w:ascii="Verdana" w:hAnsi="Verdana" w:cs="Arial"/>
      <w:lang w:eastAsia="zh-CN"/>
    </w:rPr>
  </w:style>
  <w:style w:type="paragraph" w:styleId="Titre1">
    <w:name w:val="heading 1"/>
    <w:basedOn w:val="Normal"/>
    <w:next w:val="Corpsdetexte"/>
    <w:link w:val="Titre1Car"/>
    <w:qFormat/>
    <w:rsid w:val="00C6757F"/>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rsid w:val="001D51CA"/>
    <w:pPr>
      <w:keepNext/>
      <w:spacing w:before="240"/>
      <w:outlineLvl w:val="1"/>
    </w:pPr>
    <w:rPr>
      <w:b/>
      <w:bCs/>
      <w:sz w:val="24"/>
    </w:rPr>
  </w:style>
  <w:style w:type="paragraph" w:styleId="Titre3">
    <w:name w:val="heading 3"/>
    <w:basedOn w:val="Normal"/>
    <w:next w:val="Corpsdetexte"/>
    <w:qFormat/>
    <w:rsid w:val="00C6757F"/>
    <w:pPr>
      <w:keepNext/>
      <w:numPr>
        <w:ilvl w:val="2"/>
        <w:numId w:val="1"/>
      </w:numPr>
      <w:spacing w:before="120" w:after="120"/>
      <w:outlineLvl w:val="2"/>
    </w:pPr>
    <w:rPr>
      <w:b/>
      <w:bCs/>
      <w:i/>
      <w:iCs/>
    </w:rPr>
  </w:style>
  <w:style w:type="paragraph" w:styleId="Titre4">
    <w:name w:val="heading 4"/>
    <w:basedOn w:val="Normal"/>
    <w:next w:val="Normal"/>
    <w:qFormat/>
    <w:rsid w:val="00C6757F"/>
    <w:pPr>
      <w:keepNext/>
      <w:numPr>
        <w:ilvl w:val="3"/>
        <w:numId w:val="1"/>
      </w:numPr>
      <w:outlineLvl w:val="3"/>
    </w:pPr>
    <w:rPr>
      <w:b/>
      <w:bCs/>
      <w:color w:val="000000"/>
    </w:rPr>
  </w:style>
  <w:style w:type="paragraph" w:styleId="Titre5">
    <w:name w:val="heading 5"/>
    <w:basedOn w:val="Normal"/>
    <w:next w:val="Normal"/>
    <w:qFormat/>
    <w:rsid w:val="00C6757F"/>
    <w:pPr>
      <w:keepNext/>
      <w:numPr>
        <w:ilvl w:val="4"/>
        <w:numId w:val="1"/>
      </w:numPr>
      <w:jc w:val="center"/>
      <w:outlineLvl w:val="4"/>
    </w:pPr>
    <w:rPr>
      <w:b/>
      <w:bCs/>
      <w:color w:val="000000"/>
    </w:rPr>
  </w:style>
  <w:style w:type="paragraph" w:styleId="Titre6">
    <w:name w:val="heading 6"/>
    <w:basedOn w:val="Normal"/>
    <w:next w:val="Normal"/>
    <w:qFormat/>
    <w:rsid w:val="00C6757F"/>
    <w:pPr>
      <w:keepNext/>
      <w:numPr>
        <w:ilvl w:val="5"/>
        <w:numId w:val="1"/>
      </w:numPr>
      <w:outlineLvl w:val="5"/>
    </w:pPr>
    <w:rPr>
      <w:b/>
      <w:bCs/>
      <w:color w:val="000000"/>
    </w:rPr>
  </w:style>
  <w:style w:type="paragraph" w:styleId="Titre7">
    <w:name w:val="heading 7"/>
    <w:basedOn w:val="Normal"/>
    <w:next w:val="Normal"/>
    <w:qFormat/>
    <w:rsid w:val="00C6757F"/>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qFormat/>
    <w:rsid w:val="00C6757F"/>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qFormat/>
    <w:rsid w:val="00C6757F"/>
    <w:pPr>
      <w:numPr>
        <w:ilvl w:val="8"/>
        <w:numId w:val="1"/>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6757F"/>
  </w:style>
  <w:style w:type="character" w:customStyle="1" w:styleId="WW8Num1z1">
    <w:name w:val="WW8Num1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1z2">
    <w:name w:val="WW8Num1z2"/>
    <w:rsid w:val="00C6757F"/>
  </w:style>
  <w:style w:type="character" w:customStyle="1" w:styleId="WW8Num2z0">
    <w:name w:val="WW8Num2z0"/>
    <w:rsid w:val="00C6757F"/>
    <w:rPr>
      <w:rFonts w:ascii="Verdana" w:hAnsi="Verdana" w:cs="Verdana"/>
      <w:b/>
      <w:i w:val="0"/>
      <w:caps/>
      <w:sz w:val="22"/>
      <w:szCs w:val="22"/>
    </w:rPr>
  </w:style>
  <w:style w:type="character" w:customStyle="1" w:styleId="WW8Num2z1">
    <w:name w:val="WW8Num2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2z2">
    <w:name w:val="WW8Num2z2"/>
    <w:rsid w:val="00C6757F"/>
  </w:style>
  <w:style w:type="character" w:customStyle="1" w:styleId="WW8Num3z0">
    <w:name w:val="WW8Num3z0"/>
    <w:rsid w:val="00C6757F"/>
  </w:style>
  <w:style w:type="character" w:customStyle="1" w:styleId="WW8Num4z0">
    <w:name w:val="WW8Num4z0"/>
    <w:rsid w:val="00C6757F"/>
    <w:rPr>
      <w:rFonts w:ascii="Times New Roman" w:hAnsi="Times New Roman" w:cs="Times New Roman"/>
    </w:rPr>
  </w:style>
  <w:style w:type="character" w:customStyle="1" w:styleId="WW8Num5z0">
    <w:name w:val="WW8Num5z0"/>
    <w:rsid w:val="00C6757F"/>
    <w:rPr>
      <w:rFonts w:ascii="Verdana" w:hAnsi="Verdana" w:cs="Verdana"/>
      <w:b/>
      <w:i w:val="0"/>
      <w:caps/>
      <w:sz w:val="24"/>
      <w:szCs w:val="24"/>
    </w:rPr>
  </w:style>
  <w:style w:type="character" w:customStyle="1" w:styleId="WW8Num5z1">
    <w:name w:val="WW8Num5z1"/>
    <w:rsid w:val="00C6757F"/>
    <w:rPr>
      <w:rFonts w:ascii="Arial Gras" w:hAnsi="Arial Gras" w:cs="Arial Gras"/>
      <w:b/>
      <w:i w:val="0"/>
      <w:sz w:val="22"/>
      <w:szCs w:val="22"/>
    </w:rPr>
  </w:style>
  <w:style w:type="character" w:customStyle="1" w:styleId="WW8Num5z2">
    <w:name w:val="WW8Num5z2"/>
    <w:rsid w:val="00C6757F"/>
    <w:rPr>
      <w:rFonts w:ascii="Arial Gras" w:hAnsi="Arial Gras" w:cs="Arial Gras"/>
      <w:b/>
      <w:i/>
      <w:sz w:val="20"/>
      <w:szCs w:val="20"/>
    </w:rPr>
  </w:style>
  <w:style w:type="character" w:customStyle="1" w:styleId="WW8Num5z3">
    <w:name w:val="WW8Num5z3"/>
    <w:rsid w:val="00C6757F"/>
  </w:style>
  <w:style w:type="character" w:customStyle="1" w:styleId="WW8Num6z0">
    <w:name w:val="WW8Num6z0"/>
    <w:rsid w:val="00C6757F"/>
    <w:rPr>
      <w:rFonts w:ascii="Symbol" w:hAnsi="Symbol" w:cs="Symbol"/>
      <w:sz w:val="22"/>
      <w:szCs w:val="22"/>
    </w:rPr>
  </w:style>
  <w:style w:type="character" w:customStyle="1" w:styleId="WW8Num7z0">
    <w:name w:val="WW8Num7z0"/>
    <w:rsid w:val="00C6757F"/>
    <w:rPr>
      <w:rFonts w:ascii="Symbol" w:hAnsi="Symbol" w:cs="Symbol"/>
      <w:sz w:val="22"/>
      <w:szCs w:val="22"/>
      <w:lang w:eastAsia="zh-CN"/>
    </w:rPr>
  </w:style>
  <w:style w:type="character" w:customStyle="1" w:styleId="WW8Num7z1">
    <w:name w:val="WW8Num7z1"/>
    <w:rsid w:val="00C6757F"/>
    <w:rPr>
      <w:rFonts w:ascii="Courier New" w:hAnsi="Courier New" w:cs="Courier New"/>
      <w:sz w:val="22"/>
      <w:szCs w:val="22"/>
      <w:lang w:eastAsia="zh-CN"/>
    </w:rPr>
  </w:style>
  <w:style w:type="character" w:customStyle="1" w:styleId="WW8Num7z2">
    <w:name w:val="WW8Num7z2"/>
    <w:rsid w:val="00C6757F"/>
    <w:rPr>
      <w:rFonts w:ascii="Wingdings" w:hAnsi="Wingdings" w:cs="Wingdings"/>
    </w:rPr>
  </w:style>
  <w:style w:type="character" w:customStyle="1" w:styleId="WW8Num8z0">
    <w:name w:val="WW8Num8z0"/>
    <w:rsid w:val="00C6757F"/>
  </w:style>
  <w:style w:type="character" w:customStyle="1" w:styleId="WW8Num8z1">
    <w:name w:val="WW8Num8z1"/>
    <w:rsid w:val="00C6757F"/>
  </w:style>
  <w:style w:type="character" w:customStyle="1" w:styleId="WW8Num8z2">
    <w:name w:val="WW8Num8z2"/>
    <w:rsid w:val="00C6757F"/>
  </w:style>
  <w:style w:type="character" w:customStyle="1" w:styleId="WW8Num8z3">
    <w:name w:val="WW8Num8z3"/>
    <w:rsid w:val="00C6757F"/>
  </w:style>
  <w:style w:type="character" w:customStyle="1" w:styleId="WW8Num8z4">
    <w:name w:val="WW8Num8z4"/>
    <w:rsid w:val="00C6757F"/>
  </w:style>
  <w:style w:type="character" w:customStyle="1" w:styleId="WW8Num8z5">
    <w:name w:val="WW8Num8z5"/>
    <w:rsid w:val="00C6757F"/>
  </w:style>
  <w:style w:type="character" w:customStyle="1" w:styleId="WW8Num8z6">
    <w:name w:val="WW8Num8z6"/>
    <w:rsid w:val="00C6757F"/>
  </w:style>
  <w:style w:type="character" w:customStyle="1" w:styleId="WW8Num8z7">
    <w:name w:val="WW8Num8z7"/>
    <w:rsid w:val="00C6757F"/>
  </w:style>
  <w:style w:type="character" w:customStyle="1" w:styleId="WW8Num8z8">
    <w:name w:val="WW8Num8z8"/>
    <w:rsid w:val="00C6757F"/>
  </w:style>
  <w:style w:type="character" w:customStyle="1" w:styleId="WW8Num9z0">
    <w:name w:val="WW8Num9z0"/>
    <w:rsid w:val="00C6757F"/>
  </w:style>
  <w:style w:type="character" w:customStyle="1" w:styleId="WW8Num10z0">
    <w:name w:val="WW8Num10z0"/>
    <w:rsid w:val="00C6757F"/>
    <w:rPr>
      <w:rFonts w:ascii="Symbol" w:hAnsi="Symbol" w:cs="Symbol"/>
    </w:rPr>
  </w:style>
  <w:style w:type="character" w:customStyle="1" w:styleId="WW8Num11z0">
    <w:name w:val="WW8Num11z0"/>
    <w:rsid w:val="00C6757F"/>
    <w:rPr>
      <w:rFonts w:ascii="Symbol" w:hAnsi="Symbol" w:cs="Symbol"/>
    </w:rPr>
  </w:style>
  <w:style w:type="character" w:customStyle="1" w:styleId="WW8Num12z0">
    <w:name w:val="WW8Num12z0"/>
    <w:rsid w:val="00C6757F"/>
    <w:rPr>
      <w:rFonts w:ascii="Symbol" w:hAnsi="Symbol" w:cs="Symbol"/>
      <w:color w:val="000000"/>
      <w:sz w:val="22"/>
      <w:szCs w:val="22"/>
      <w:lang w:eastAsia="zh-CN"/>
    </w:rPr>
  </w:style>
  <w:style w:type="character" w:customStyle="1" w:styleId="WW8Num13z0">
    <w:name w:val="WW8Num13z0"/>
    <w:rsid w:val="00C6757F"/>
  </w:style>
  <w:style w:type="character" w:customStyle="1" w:styleId="WW8Num13z1">
    <w:name w:val="WW8Num13z1"/>
    <w:rsid w:val="00C6757F"/>
  </w:style>
  <w:style w:type="character" w:customStyle="1" w:styleId="WW8Num13z2">
    <w:name w:val="WW8Num13z2"/>
    <w:rsid w:val="00C6757F"/>
  </w:style>
  <w:style w:type="character" w:customStyle="1" w:styleId="WW8Num13z3">
    <w:name w:val="WW8Num13z3"/>
    <w:rsid w:val="00C6757F"/>
  </w:style>
  <w:style w:type="character" w:customStyle="1" w:styleId="WW8Num13z4">
    <w:name w:val="WW8Num13z4"/>
    <w:rsid w:val="00C6757F"/>
  </w:style>
  <w:style w:type="character" w:customStyle="1" w:styleId="WW8Num13z5">
    <w:name w:val="WW8Num13z5"/>
    <w:rsid w:val="00C6757F"/>
  </w:style>
  <w:style w:type="character" w:customStyle="1" w:styleId="WW8Num13z6">
    <w:name w:val="WW8Num13z6"/>
    <w:rsid w:val="00C6757F"/>
  </w:style>
  <w:style w:type="character" w:customStyle="1" w:styleId="WW8Num13z7">
    <w:name w:val="WW8Num13z7"/>
    <w:rsid w:val="00C6757F"/>
  </w:style>
  <w:style w:type="character" w:customStyle="1" w:styleId="WW8Num13z8">
    <w:name w:val="WW8Num13z8"/>
    <w:rsid w:val="00C6757F"/>
  </w:style>
  <w:style w:type="character" w:customStyle="1" w:styleId="WW8Num14z0">
    <w:name w:val="WW8Num14z0"/>
    <w:rsid w:val="00C6757F"/>
    <w:rPr>
      <w:rFonts w:ascii="Arial" w:hAnsi="Arial" w:cs="Arial"/>
    </w:rPr>
  </w:style>
  <w:style w:type="character" w:customStyle="1" w:styleId="WW8Num15z0">
    <w:name w:val="WW8Num15z0"/>
    <w:rsid w:val="00C6757F"/>
    <w:rPr>
      <w:rFonts w:ascii="Courier New" w:hAnsi="Courier New" w:cs="Courier New"/>
      <w:sz w:val="22"/>
      <w:szCs w:val="22"/>
    </w:rPr>
  </w:style>
  <w:style w:type="character" w:customStyle="1" w:styleId="WW8Num16z0">
    <w:name w:val="WW8Num16z0"/>
    <w:rsid w:val="00C6757F"/>
    <w:rPr>
      <w:rFonts w:ascii="Symbol" w:hAnsi="Symbol" w:cs="Symbol"/>
    </w:rPr>
  </w:style>
  <w:style w:type="character" w:customStyle="1" w:styleId="WW8Num17z0">
    <w:name w:val="WW8Num17z0"/>
    <w:rsid w:val="00C6757F"/>
    <w:rPr>
      <w:rFonts w:ascii="Symbol" w:hAnsi="Symbol" w:cs="Symbol"/>
      <w:b/>
      <w:sz w:val="22"/>
    </w:rPr>
  </w:style>
  <w:style w:type="character" w:customStyle="1" w:styleId="WW8Num17z1">
    <w:name w:val="WW8Num17z1"/>
    <w:rsid w:val="00C6757F"/>
    <w:rPr>
      <w:rFonts w:ascii="Courier New" w:hAnsi="Courier New" w:cs="Courier New"/>
      <w:sz w:val="22"/>
    </w:rPr>
  </w:style>
  <w:style w:type="character" w:customStyle="1" w:styleId="WW8Num17z2">
    <w:name w:val="WW8Num17z2"/>
    <w:rsid w:val="00C6757F"/>
    <w:rPr>
      <w:rFonts w:ascii="Wingdings" w:hAnsi="Wingdings" w:cs="Wingdings"/>
    </w:rPr>
  </w:style>
  <w:style w:type="character" w:customStyle="1" w:styleId="WW8Num17z3">
    <w:name w:val="WW8Num17z3"/>
    <w:rsid w:val="00C6757F"/>
    <w:rPr>
      <w:rFonts w:ascii="Symbol" w:hAnsi="Symbol" w:cs="Symbol"/>
    </w:rPr>
  </w:style>
  <w:style w:type="character" w:customStyle="1" w:styleId="WW8Num17z4">
    <w:name w:val="WW8Num17z4"/>
    <w:rsid w:val="00C6757F"/>
    <w:rPr>
      <w:rFonts w:ascii="Courier New" w:hAnsi="Courier New" w:cs="Courier New"/>
    </w:rPr>
  </w:style>
  <w:style w:type="character" w:customStyle="1" w:styleId="WW8Num18z0">
    <w:name w:val="WW8Num18z0"/>
    <w:rsid w:val="00C6757F"/>
    <w:rPr>
      <w:rFonts w:ascii="Symbol" w:hAnsi="Symbol" w:cs="Symbol"/>
    </w:rPr>
  </w:style>
  <w:style w:type="character" w:customStyle="1" w:styleId="WW8Num18z1">
    <w:name w:val="WW8Num18z1"/>
    <w:rsid w:val="00C6757F"/>
    <w:rPr>
      <w:rFonts w:ascii="Courier New" w:hAnsi="Courier New" w:cs="Courier New"/>
    </w:rPr>
  </w:style>
  <w:style w:type="character" w:customStyle="1" w:styleId="WW8Num18z2">
    <w:name w:val="WW8Num18z2"/>
    <w:rsid w:val="00C6757F"/>
    <w:rPr>
      <w:rFonts w:ascii="Wingdings" w:hAnsi="Wingdings" w:cs="Wingdings"/>
    </w:rPr>
  </w:style>
  <w:style w:type="character" w:customStyle="1" w:styleId="WW8Num19z0">
    <w:name w:val="WW8Num19z0"/>
    <w:rsid w:val="00C6757F"/>
    <w:rPr>
      <w:rFonts w:ascii="Verdana" w:eastAsia="Times New Roman" w:hAnsi="Verdana" w:cs="Arial"/>
    </w:rPr>
  </w:style>
  <w:style w:type="character" w:customStyle="1" w:styleId="WW8Num19z1">
    <w:name w:val="WW8Num19z1"/>
    <w:rsid w:val="00C6757F"/>
    <w:rPr>
      <w:rFonts w:ascii="Courier New" w:hAnsi="Courier New" w:cs="Courier New"/>
    </w:rPr>
  </w:style>
  <w:style w:type="character" w:customStyle="1" w:styleId="WW8Num19z2">
    <w:name w:val="WW8Num19z2"/>
    <w:rsid w:val="00C6757F"/>
    <w:rPr>
      <w:rFonts w:ascii="Wingdings" w:hAnsi="Wingdings" w:cs="Wingdings"/>
    </w:rPr>
  </w:style>
  <w:style w:type="character" w:customStyle="1" w:styleId="WW8Num19z3">
    <w:name w:val="WW8Num19z3"/>
    <w:rsid w:val="00C6757F"/>
    <w:rPr>
      <w:rFonts w:ascii="Symbol" w:hAnsi="Symbol" w:cs="Symbol"/>
    </w:rPr>
  </w:style>
  <w:style w:type="character" w:customStyle="1" w:styleId="Policepardfaut3">
    <w:name w:val="Police par défaut3"/>
    <w:rsid w:val="00C6757F"/>
  </w:style>
  <w:style w:type="character" w:customStyle="1" w:styleId="WW8Num7z3">
    <w:name w:val="WW8Num7z3"/>
    <w:rsid w:val="00C6757F"/>
  </w:style>
  <w:style w:type="character" w:customStyle="1" w:styleId="WW8Num10z1">
    <w:name w:val="WW8Num10z1"/>
    <w:rsid w:val="00C6757F"/>
    <w:rPr>
      <w:rFonts w:ascii="Courier New" w:hAnsi="Courier New" w:cs="Courier New"/>
      <w:sz w:val="22"/>
      <w:szCs w:val="22"/>
      <w:lang w:eastAsia="zh-CN"/>
    </w:rPr>
  </w:style>
  <w:style w:type="character" w:customStyle="1" w:styleId="WW8Num10z2">
    <w:name w:val="WW8Num10z2"/>
    <w:rsid w:val="00C6757F"/>
    <w:rPr>
      <w:rFonts w:ascii="Wingdings" w:hAnsi="Wingdings" w:cs="Wingdings"/>
    </w:rPr>
  </w:style>
  <w:style w:type="character" w:customStyle="1" w:styleId="WW8Num11z1">
    <w:name w:val="WW8Num11z1"/>
    <w:rsid w:val="00C6757F"/>
  </w:style>
  <w:style w:type="character" w:customStyle="1" w:styleId="WW8Num11z2">
    <w:name w:val="WW8Num11z2"/>
    <w:rsid w:val="00C6757F"/>
  </w:style>
  <w:style w:type="character" w:customStyle="1" w:styleId="WW8Num11z3">
    <w:name w:val="WW8Num11z3"/>
    <w:rsid w:val="00C6757F"/>
  </w:style>
  <w:style w:type="character" w:customStyle="1" w:styleId="WW8Num11z4">
    <w:name w:val="WW8Num11z4"/>
    <w:rsid w:val="00C6757F"/>
  </w:style>
  <w:style w:type="character" w:customStyle="1" w:styleId="WW8Num11z5">
    <w:name w:val="WW8Num11z5"/>
    <w:rsid w:val="00C6757F"/>
  </w:style>
  <w:style w:type="character" w:customStyle="1" w:styleId="WW8Num11z6">
    <w:name w:val="WW8Num11z6"/>
    <w:rsid w:val="00C6757F"/>
  </w:style>
  <w:style w:type="character" w:customStyle="1" w:styleId="WW8Num11z7">
    <w:name w:val="WW8Num11z7"/>
    <w:rsid w:val="00C6757F"/>
  </w:style>
  <w:style w:type="character" w:customStyle="1" w:styleId="WW8Num11z8">
    <w:name w:val="WW8Num11z8"/>
    <w:rsid w:val="00C6757F"/>
  </w:style>
  <w:style w:type="character" w:customStyle="1" w:styleId="WW8Num16z1">
    <w:name w:val="WW8Num16z1"/>
    <w:rsid w:val="00C6757F"/>
  </w:style>
  <w:style w:type="character" w:customStyle="1" w:styleId="WW8Num16z2">
    <w:name w:val="WW8Num16z2"/>
    <w:rsid w:val="00C6757F"/>
  </w:style>
  <w:style w:type="character" w:customStyle="1" w:styleId="WW8Num16z3">
    <w:name w:val="WW8Num16z3"/>
    <w:rsid w:val="00C6757F"/>
  </w:style>
  <w:style w:type="character" w:customStyle="1" w:styleId="WW8Num16z4">
    <w:name w:val="WW8Num16z4"/>
    <w:rsid w:val="00C6757F"/>
  </w:style>
  <w:style w:type="character" w:customStyle="1" w:styleId="WW8Num16z5">
    <w:name w:val="WW8Num16z5"/>
    <w:rsid w:val="00C6757F"/>
  </w:style>
  <w:style w:type="character" w:customStyle="1" w:styleId="WW8Num16z6">
    <w:name w:val="WW8Num16z6"/>
    <w:rsid w:val="00C6757F"/>
  </w:style>
  <w:style w:type="character" w:customStyle="1" w:styleId="WW8Num16z7">
    <w:name w:val="WW8Num16z7"/>
    <w:rsid w:val="00C6757F"/>
  </w:style>
  <w:style w:type="character" w:customStyle="1" w:styleId="WW8Num16z8">
    <w:name w:val="WW8Num16z8"/>
    <w:rsid w:val="00C6757F"/>
  </w:style>
  <w:style w:type="character" w:customStyle="1" w:styleId="WW8Num20z0">
    <w:name w:val="WW8Num20z0"/>
    <w:rsid w:val="00C6757F"/>
    <w:rPr>
      <w:rFonts w:ascii="Symbol" w:hAnsi="Symbol" w:cs="Symbol"/>
    </w:rPr>
  </w:style>
  <w:style w:type="character" w:customStyle="1" w:styleId="WW8Num20z1">
    <w:name w:val="WW8Num20z1"/>
    <w:rsid w:val="00C6757F"/>
    <w:rPr>
      <w:rFonts w:ascii="Courier New" w:hAnsi="Courier New" w:cs="Courier New"/>
    </w:rPr>
  </w:style>
  <w:style w:type="character" w:customStyle="1" w:styleId="WW8Num20z2">
    <w:name w:val="WW8Num20z2"/>
    <w:rsid w:val="00C6757F"/>
    <w:rPr>
      <w:rFonts w:ascii="Wingdings" w:hAnsi="Wingdings" w:cs="Wingdings"/>
    </w:rPr>
  </w:style>
  <w:style w:type="character" w:customStyle="1" w:styleId="WW8Num21z0">
    <w:name w:val="WW8Num21z0"/>
    <w:rsid w:val="00C6757F"/>
    <w:rPr>
      <w:rFonts w:ascii="Symbol" w:hAnsi="Symbol" w:cs="Symbol"/>
    </w:rPr>
  </w:style>
  <w:style w:type="character" w:customStyle="1" w:styleId="WW8Num21z1">
    <w:name w:val="WW8Num21z1"/>
    <w:rsid w:val="00C6757F"/>
    <w:rPr>
      <w:rFonts w:ascii="Courier New" w:hAnsi="Courier New" w:cs="Courier New"/>
    </w:rPr>
  </w:style>
  <w:style w:type="character" w:customStyle="1" w:styleId="WW8Num21z2">
    <w:name w:val="WW8Num21z2"/>
    <w:rsid w:val="00C6757F"/>
    <w:rPr>
      <w:rFonts w:ascii="Wingdings" w:hAnsi="Wingdings" w:cs="Wingdings"/>
    </w:rPr>
  </w:style>
  <w:style w:type="character" w:customStyle="1" w:styleId="WW8Num22z0">
    <w:name w:val="WW8Num22z0"/>
    <w:rsid w:val="00C6757F"/>
    <w:rPr>
      <w:rFonts w:ascii="Symbol" w:hAnsi="Symbol" w:cs="Symbol"/>
    </w:rPr>
  </w:style>
  <w:style w:type="character" w:customStyle="1" w:styleId="WW8Num22z1">
    <w:name w:val="WW8Num22z1"/>
    <w:rsid w:val="00C6757F"/>
    <w:rPr>
      <w:rFonts w:ascii="Courier New" w:hAnsi="Courier New" w:cs="Courier New"/>
    </w:rPr>
  </w:style>
  <w:style w:type="character" w:customStyle="1" w:styleId="WW8Num22z2">
    <w:name w:val="WW8Num22z2"/>
    <w:rsid w:val="00C6757F"/>
    <w:rPr>
      <w:rFonts w:ascii="Wingdings" w:hAnsi="Wingdings" w:cs="Wingdings"/>
    </w:rPr>
  </w:style>
  <w:style w:type="character" w:customStyle="1" w:styleId="WW8Num23z0">
    <w:name w:val="WW8Num23z0"/>
    <w:rsid w:val="00C6757F"/>
    <w:rPr>
      <w:rFonts w:ascii="Symbol" w:hAnsi="Symbol" w:cs="Symbol"/>
    </w:rPr>
  </w:style>
  <w:style w:type="character" w:customStyle="1" w:styleId="WW8Num23z1">
    <w:name w:val="WW8Num23z1"/>
    <w:rsid w:val="00C6757F"/>
    <w:rPr>
      <w:rFonts w:ascii="Courier New" w:hAnsi="Courier New" w:cs="Courier New"/>
    </w:rPr>
  </w:style>
  <w:style w:type="character" w:customStyle="1" w:styleId="WW8Num23z2">
    <w:name w:val="WW8Num23z2"/>
    <w:rsid w:val="00C6757F"/>
    <w:rPr>
      <w:rFonts w:ascii="Wingdings" w:hAnsi="Wingdings" w:cs="Wingdings"/>
    </w:rPr>
  </w:style>
  <w:style w:type="character" w:customStyle="1" w:styleId="WW8Num24z0">
    <w:name w:val="WW8Num24z0"/>
    <w:rsid w:val="00C6757F"/>
    <w:rPr>
      <w:rFonts w:ascii="Symbol" w:hAnsi="Symbol" w:cs="Symbol"/>
      <w:b/>
      <w:sz w:val="22"/>
    </w:rPr>
  </w:style>
  <w:style w:type="character" w:customStyle="1" w:styleId="WW8Num24z1">
    <w:name w:val="WW8Num24z1"/>
    <w:rsid w:val="00C6757F"/>
    <w:rPr>
      <w:rFonts w:ascii="Courier New" w:hAnsi="Courier New" w:cs="Courier New"/>
      <w:sz w:val="22"/>
    </w:rPr>
  </w:style>
  <w:style w:type="character" w:customStyle="1" w:styleId="WW8Num24z2">
    <w:name w:val="WW8Num24z2"/>
    <w:rsid w:val="00C6757F"/>
    <w:rPr>
      <w:rFonts w:ascii="Wingdings" w:hAnsi="Wingdings" w:cs="Wingdings"/>
    </w:rPr>
  </w:style>
  <w:style w:type="character" w:customStyle="1" w:styleId="WW8Num24z3">
    <w:name w:val="WW8Num24z3"/>
    <w:rsid w:val="00C6757F"/>
    <w:rPr>
      <w:rFonts w:ascii="Symbol" w:hAnsi="Symbol" w:cs="Symbol"/>
    </w:rPr>
  </w:style>
  <w:style w:type="character" w:customStyle="1" w:styleId="WW8Num24z4">
    <w:name w:val="WW8Num24z4"/>
    <w:rsid w:val="00C6757F"/>
    <w:rPr>
      <w:rFonts w:ascii="Courier New" w:hAnsi="Courier New" w:cs="Courier New"/>
    </w:rPr>
  </w:style>
  <w:style w:type="character" w:customStyle="1" w:styleId="WW8Num25z0">
    <w:name w:val="WW8Num25z0"/>
    <w:rsid w:val="00C6757F"/>
    <w:rPr>
      <w:rFonts w:ascii="Arial" w:eastAsia="Times New Roman" w:hAnsi="Arial" w:cs="Arial"/>
      <w:b w:val="0"/>
      <w:i w:val="0"/>
    </w:rPr>
  </w:style>
  <w:style w:type="character" w:customStyle="1" w:styleId="WW8Num25z1">
    <w:name w:val="WW8Num25z1"/>
    <w:rsid w:val="00C6757F"/>
    <w:rPr>
      <w:rFonts w:ascii="Courier New" w:hAnsi="Courier New" w:cs="Courier New"/>
    </w:rPr>
  </w:style>
  <w:style w:type="character" w:customStyle="1" w:styleId="WW8Num25z2">
    <w:name w:val="WW8Num25z2"/>
    <w:rsid w:val="00C6757F"/>
    <w:rPr>
      <w:rFonts w:ascii="Wingdings" w:hAnsi="Wingdings" w:cs="Wingdings"/>
    </w:rPr>
  </w:style>
  <w:style w:type="character" w:customStyle="1" w:styleId="WW8Num25z3">
    <w:name w:val="WW8Num25z3"/>
    <w:rsid w:val="00C6757F"/>
    <w:rPr>
      <w:rFonts w:ascii="Symbol" w:hAnsi="Symbol" w:cs="Symbol"/>
    </w:rPr>
  </w:style>
  <w:style w:type="character" w:customStyle="1" w:styleId="Policepardfaut2">
    <w:name w:val="Police par défaut2"/>
    <w:rsid w:val="00C6757F"/>
  </w:style>
  <w:style w:type="character" w:customStyle="1" w:styleId="WW8Num1z4">
    <w:name w:val="WW8Num1z4"/>
    <w:rsid w:val="00C6757F"/>
  </w:style>
  <w:style w:type="character" w:customStyle="1" w:styleId="WW8Num1z5">
    <w:name w:val="WW8Num1z5"/>
    <w:rsid w:val="00C6757F"/>
  </w:style>
  <w:style w:type="character" w:customStyle="1" w:styleId="WW8Num1z6">
    <w:name w:val="WW8Num1z6"/>
    <w:rsid w:val="00C6757F"/>
  </w:style>
  <w:style w:type="character" w:customStyle="1" w:styleId="WW8Num1z7">
    <w:name w:val="WW8Num1z7"/>
    <w:rsid w:val="00C6757F"/>
  </w:style>
  <w:style w:type="character" w:customStyle="1" w:styleId="WW8Num1z8">
    <w:name w:val="WW8Num1z8"/>
    <w:rsid w:val="00C6757F"/>
  </w:style>
  <w:style w:type="character" w:customStyle="1" w:styleId="WW8Num2z3">
    <w:name w:val="WW8Num2z3"/>
    <w:rsid w:val="00C6757F"/>
    <w:rPr>
      <w:rFonts w:ascii="Symbol" w:hAnsi="Symbol" w:cs="Symbol"/>
    </w:rPr>
  </w:style>
  <w:style w:type="character" w:customStyle="1" w:styleId="WW8Num3z1">
    <w:name w:val="WW8Num3z1"/>
    <w:rsid w:val="00C6757F"/>
    <w:rPr>
      <w:rFonts w:ascii="Courier New" w:hAnsi="Courier New" w:cs="Courier New"/>
    </w:rPr>
  </w:style>
  <w:style w:type="character" w:customStyle="1" w:styleId="WW8Num3z2">
    <w:name w:val="WW8Num3z2"/>
    <w:rsid w:val="00C6757F"/>
    <w:rPr>
      <w:rFonts w:ascii="Wingdings" w:hAnsi="Wingdings" w:cs="Wingdings"/>
    </w:rPr>
  </w:style>
  <w:style w:type="character" w:customStyle="1" w:styleId="WW8Num4z1">
    <w:name w:val="WW8Num4z1"/>
    <w:rsid w:val="00C6757F"/>
    <w:rPr>
      <w:rFonts w:ascii="Courier New" w:hAnsi="Courier New" w:cs="Courier New"/>
    </w:rPr>
  </w:style>
  <w:style w:type="character" w:customStyle="1" w:styleId="WW8Num4z2">
    <w:name w:val="WW8Num4z2"/>
    <w:rsid w:val="00C6757F"/>
    <w:rPr>
      <w:rFonts w:ascii="Wingdings" w:hAnsi="Wingdings" w:cs="Wingdings"/>
    </w:rPr>
  </w:style>
  <w:style w:type="character" w:customStyle="1" w:styleId="WW8Num6z1">
    <w:name w:val="WW8Num6z1"/>
    <w:rsid w:val="00C6757F"/>
    <w:rPr>
      <w:rFonts w:ascii="Courier New" w:hAnsi="Courier New" w:cs="Courier New"/>
    </w:rPr>
  </w:style>
  <w:style w:type="character" w:customStyle="1" w:styleId="WW8Num6z2">
    <w:name w:val="WW8Num6z2"/>
    <w:rsid w:val="00C6757F"/>
    <w:rPr>
      <w:rFonts w:ascii="Wingdings" w:hAnsi="Wingdings" w:cs="Wingdings"/>
    </w:rPr>
  </w:style>
  <w:style w:type="character" w:customStyle="1" w:styleId="WW8Num9z1">
    <w:name w:val="WW8Num9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9z2">
    <w:name w:val="WW8Num9z2"/>
    <w:rsid w:val="00C6757F"/>
  </w:style>
  <w:style w:type="character" w:customStyle="1" w:styleId="WW8Num12z2">
    <w:name w:val="WW8Num12z2"/>
    <w:rsid w:val="00C6757F"/>
    <w:rPr>
      <w:rFonts w:ascii="Wingdings" w:hAnsi="Wingdings" w:cs="Wingdings"/>
    </w:rPr>
  </w:style>
  <w:style w:type="character" w:customStyle="1" w:styleId="WW8Num12z3">
    <w:name w:val="WW8Num12z3"/>
    <w:rsid w:val="00C6757F"/>
    <w:rPr>
      <w:rFonts w:ascii="Symbol" w:hAnsi="Symbol" w:cs="Symbol"/>
    </w:rPr>
  </w:style>
  <w:style w:type="character" w:customStyle="1" w:styleId="WW8Num14z1">
    <w:name w:val="WW8Num14z1"/>
    <w:rsid w:val="00C6757F"/>
    <w:rPr>
      <w:rFonts w:ascii="Courier New" w:hAnsi="Courier New" w:cs="Courier New"/>
    </w:rPr>
  </w:style>
  <w:style w:type="character" w:customStyle="1" w:styleId="WW8Num14z2">
    <w:name w:val="WW8Num14z2"/>
    <w:rsid w:val="00C6757F"/>
    <w:rPr>
      <w:rFonts w:ascii="Wingdings" w:hAnsi="Wingdings" w:cs="Wingdings"/>
    </w:rPr>
  </w:style>
  <w:style w:type="character" w:customStyle="1" w:styleId="WW8Num15z1">
    <w:name w:val="WW8Num15z1"/>
    <w:rsid w:val="00C6757F"/>
    <w:rPr>
      <w:rFonts w:ascii="Courier New" w:hAnsi="Courier New" w:cs="Courier New"/>
    </w:rPr>
  </w:style>
  <w:style w:type="character" w:customStyle="1" w:styleId="WW8Num15z2">
    <w:name w:val="WW8Num15z2"/>
    <w:rsid w:val="00C6757F"/>
    <w:rPr>
      <w:rFonts w:ascii="Wingdings" w:hAnsi="Wingdings" w:cs="Wingdings"/>
    </w:rPr>
  </w:style>
  <w:style w:type="character" w:customStyle="1" w:styleId="WW8Num20z3">
    <w:name w:val="WW8Num20z3"/>
    <w:rsid w:val="00C6757F"/>
    <w:rPr>
      <w:rFonts w:ascii="Symbol" w:hAnsi="Symbol" w:cs="Symbol"/>
    </w:rPr>
  </w:style>
  <w:style w:type="character" w:customStyle="1" w:styleId="WW8Num21z3">
    <w:name w:val="WW8Num21z3"/>
    <w:rsid w:val="00C6757F"/>
    <w:rPr>
      <w:rFonts w:ascii="Symbol" w:hAnsi="Symbol" w:cs="Symbol"/>
    </w:rPr>
  </w:style>
  <w:style w:type="character" w:customStyle="1" w:styleId="WW8Num22z3">
    <w:name w:val="WW8Num22z3"/>
    <w:rsid w:val="00C6757F"/>
  </w:style>
  <w:style w:type="character" w:customStyle="1" w:styleId="WW8Num23z3">
    <w:name w:val="WW8Num23z3"/>
    <w:rsid w:val="00C6757F"/>
    <w:rPr>
      <w:rFonts w:ascii="Symbol" w:hAnsi="Symbol" w:cs="Symbol"/>
    </w:rPr>
  </w:style>
  <w:style w:type="character" w:customStyle="1" w:styleId="WW8Num26z0">
    <w:name w:val="WW8Num26z0"/>
    <w:rsid w:val="00C6757F"/>
    <w:rPr>
      <w:rFonts w:ascii="Symbol" w:hAnsi="Symbol" w:cs="Symbol"/>
      <w:sz w:val="22"/>
      <w:szCs w:val="22"/>
      <w:lang w:eastAsia="zh-CN"/>
    </w:rPr>
  </w:style>
  <w:style w:type="character" w:customStyle="1" w:styleId="WW8Num26z1">
    <w:name w:val="WW8Num26z1"/>
    <w:rsid w:val="00C6757F"/>
    <w:rPr>
      <w:rFonts w:ascii="Courier New" w:hAnsi="Courier New" w:cs="Courier New"/>
      <w:sz w:val="22"/>
      <w:szCs w:val="22"/>
      <w:lang w:eastAsia="zh-CN"/>
    </w:rPr>
  </w:style>
  <w:style w:type="character" w:customStyle="1" w:styleId="WW8Num26z2">
    <w:name w:val="WW8Num26z2"/>
    <w:rsid w:val="00C6757F"/>
    <w:rPr>
      <w:rFonts w:ascii="Wingdings" w:hAnsi="Wingdings" w:cs="Wingdings"/>
    </w:rPr>
  </w:style>
  <w:style w:type="character" w:customStyle="1" w:styleId="WW8Num27z0">
    <w:name w:val="WW8Num27z0"/>
    <w:rsid w:val="00C6757F"/>
    <w:rPr>
      <w:rFonts w:ascii="Symbol" w:hAnsi="Symbol" w:cs="Symbol"/>
    </w:rPr>
  </w:style>
  <w:style w:type="character" w:customStyle="1" w:styleId="WW8Num27z1">
    <w:name w:val="WW8Num27z1"/>
    <w:rsid w:val="00C6757F"/>
    <w:rPr>
      <w:rFonts w:ascii="Courier New" w:hAnsi="Courier New" w:cs="Courier New"/>
    </w:rPr>
  </w:style>
  <w:style w:type="character" w:customStyle="1" w:styleId="WW8Num27z2">
    <w:name w:val="WW8Num27z2"/>
    <w:rsid w:val="00C6757F"/>
    <w:rPr>
      <w:rFonts w:ascii="Wingdings" w:hAnsi="Wingdings" w:cs="Wingdings"/>
    </w:rPr>
  </w:style>
  <w:style w:type="character" w:customStyle="1" w:styleId="WW8Num28z0">
    <w:name w:val="WW8Num28z0"/>
    <w:rsid w:val="00C6757F"/>
  </w:style>
  <w:style w:type="character" w:customStyle="1" w:styleId="WW8Num28z1">
    <w:name w:val="WW8Num28z1"/>
    <w:rsid w:val="00C6757F"/>
  </w:style>
  <w:style w:type="character" w:customStyle="1" w:styleId="WW8Num28z2">
    <w:name w:val="WW8Num28z2"/>
    <w:rsid w:val="00C6757F"/>
  </w:style>
  <w:style w:type="character" w:customStyle="1" w:styleId="WW8Num28z3">
    <w:name w:val="WW8Num28z3"/>
    <w:rsid w:val="00C6757F"/>
  </w:style>
  <w:style w:type="character" w:customStyle="1" w:styleId="WW8Num28z4">
    <w:name w:val="WW8Num28z4"/>
    <w:rsid w:val="00C6757F"/>
  </w:style>
  <w:style w:type="character" w:customStyle="1" w:styleId="WW8Num28z5">
    <w:name w:val="WW8Num28z5"/>
    <w:rsid w:val="00C6757F"/>
  </w:style>
  <w:style w:type="character" w:customStyle="1" w:styleId="WW8Num28z6">
    <w:name w:val="WW8Num28z6"/>
    <w:rsid w:val="00C6757F"/>
  </w:style>
  <w:style w:type="character" w:customStyle="1" w:styleId="WW8Num28z7">
    <w:name w:val="WW8Num28z7"/>
    <w:rsid w:val="00C6757F"/>
  </w:style>
  <w:style w:type="character" w:customStyle="1" w:styleId="WW8Num28z8">
    <w:name w:val="WW8Num28z8"/>
    <w:rsid w:val="00C6757F"/>
  </w:style>
  <w:style w:type="character" w:customStyle="1" w:styleId="WW8Num29z0">
    <w:name w:val="WW8Num29z0"/>
    <w:rsid w:val="00C6757F"/>
    <w:rPr>
      <w:rFonts w:ascii="Verdana" w:eastAsia="Times New Roman" w:hAnsi="Verdana" w:cs="Arial"/>
    </w:rPr>
  </w:style>
  <w:style w:type="character" w:customStyle="1" w:styleId="WW8Num29z2">
    <w:name w:val="WW8Num29z2"/>
    <w:rsid w:val="00C6757F"/>
    <w:rPr>
      <w:rFonts w:ascii="Wingdings" w:hAnsi="Wingdings" w:cs="Wingdings"/>
    </w:rPr>
  </w:style>
  <w:style w:type="character" w:customStyle="1" w:styleId="WW8Num29z3">
    <w:name w:val="WW8Num29z3"/>
    <w:rsid w:val="00C6757F"/>
    <w:rPr>
      <w:rFonts w:ascii="Symbol" w:hAnsi="Symbol" w:cs="Symbol"/>
    </w:rPr>
  </w:style>
  <w:style w:type="character" w:customStyle="1" w:styleId="WW8Num29z4">
    <w:name w:val="WW8Num29z4"/>
    <w:rsid w:val="00C6757F"/>
    <w:rPr>
      <w:rFonts w:ascii="Courier New" w:hAnsi="Courier New" w:cs="Courier New"/>
    </w:rPr>
  </w:style>
  <w:style w:type="character" w:customStyle="1" w:styleId="WW8Num30z0">
    <w:name w:val="WW8Num30z0"/>
    <w:rsid w:val="00C6757F"/>
    <w:rPr>
      <w:rFonts w:ascii="Symbol" w:hAnsi="Symbol" w:cs="Symbol"/>
    </w:rPr>
  </w:style>
  <w:style w:type="character" w:customStyle="1" w:styleId="WW8Num30z1">
    <w:name w:val="WW8Num30z1"/>
    <w:rsid w:val="00C6757F"/>
    <w:rPr>
      <w:rFonts w:ascii="Courier New" w:hAnsi="Courier New" w:cs="Courier New"/>
    </w:rPr>
  </w:style>
  <w:style w:type="character" w:customStyle="1" w:styleId="WW8Num30z2">
    <w:name w:val="WW8Num30z2"/>
    <w:rsid w:val="00C6757F"/>
    <w:rPr>
      <w:rFonts w:ascii="Wingdings" w:hAnsi="Wingdings" w:cs="Wingdings"/>
    </w:rPr>
  </w:style>
  <w:style w:type="character" w:customStyle="1" w:styleId="WW8Num31z0">
    <w:name w:val="WW8Num31z0"/>
    <w:rsid w:val="00C6757F"/>
  </w:style>
  <w:style w:type="character" w:customStyle="1" w:styleId="WW8Num32z0">
    <w:name w:val="WW8Num32z0"/>
    <w:rsid w:val="00C6757F"/>
    <w:rPr>
      <w:rFonts w:ascii="Symbol" w:hAnsi="Symbol" w:cs="Symbol"/>
    </w:rPr>
  </w:style>
  <w:style w:type="character" w:customStyle="1" w:styleId="WW8Num33z0">
    <w:name w:val="WW8Num33z0"/>
    <w:rsid w:val="00C6757F"/>
    <w:rPr>
      <w:rFonts w:ascii="Symbol" w:hAnsi="Symbol" w:cs="Symbol"/>
    </w:rPr>
  </w:style>
  <w:style w:type="character" w:customStyle="1" w:styleId="WW8Num33z1">
    <w:name w:val="WW8Num33z1"/>
    <w:rsid w:val="00C6757F"/>
    <w:rPr>
      <w:rFonts w:ascii="Courier New" w:hAnsi="Courier New" w:cs="Courier New"/>
    </w:rPr>
  </w:style>
  <w:style w:type="character" w:customStyle="1" w:styleId="WW8Num33z2">
    <w:name w:val="WW8Num33z2"/>
    <w:rsid w:val="00C6757F"/>
    <w:rPr>
      <w:rFonts w:ascii="Wingdings" w:hAnsi="Wingdings" w:cs="Wingdings"/>
    </w:rPr>
  </w:style>
  <w:style w:type="character" w:customStyle="1" w:styleId="WW8Num34z0">
    <w:name w:val="WW8Num34z0"/>
    <w:rsid w:val="00C6757F"/>
    <w:rPr>
      <w:rFonts w:ascii="Verdana" w:eastAsia="Times New Roman" w:hAnsi="Verdana" w:cs="Arial"/>
    </w:rPr>
  </w:style>
  <w:style w:type="character" w:customStyle="1" w:styleId="WW8Num34z2">
    <w:name w:val="WW8Num34z2"/>
    <w:rsid w:val="00C6757F"/>
    <w:rPr>
      <w:rFonts w:ascii="Wingdings" w:hAnsi="Wingdings" w:cs="Wingdings"/>
    </w:rPr>
  </w:style>
  <w:style w:type="character" w:customStyle="1" w:styleId="WW8Num34z3">
    <w:name w:val="WW8Num34z3"/>
    <w:rsid w:val="00C6757F"/>
    <w:rPr>
      <w:rFonts w:ascii="Symbol" w:hAnsi="Symbol" w:cs="Symbol"/>
    </w:rPr>
  </w:style>
  <w:style w:type="character" w:customStyle="1" w:styleId="WW8Num34z4">
    <w:name w:val="WW8Num34z4"/>
    <w:rsid w:val="00C6757F"/>
    <w:rPr>
      <w:rFonts w:ascii="Courier New" w:hAnsi="Courier New" w:cs="Courier New"/>
    </w:rPr>
  </w:style>
  <w:style w:type="character" w:customStyle="1" w:styleId="WW8Num35z0">
    <w:name w:val="WW8Num35z0"/>
    <w:rsid w:val="00C6757F"/>
    <w:rPr>
      <w:rFonts w:ascii="Symbol" w:hAnsi="Symbol" w:cs="Symbol"/>
      <w:color w:val="000000"/>
      <w:sz w:val="22"/>
      <w:szCs w:val="22"/>
      <w:lang w:eastAsia="zh-CN"/>
    </w:rPr>
  </w:style>
  <w:style w:type="character" w:customStyle="1" w:styleId="WW8Num35z1">
    <w:name w:val="WW8Num35z1"/>
    <w:rsid w:val="00C6757F"/>
    <w:rPr>
      <w:rFonts w:ascii="Courier New" w:hAnsi="Courier New" w:cs="Courier New"/>
    </w:rPr>
  </w:style>
  <w:style w:type="character" w:customStyle="1" w:styleId="WW8Num35z2">
    <w:name w:val="WW8Num35z2"/>
    <w:rsid w:val="00C6757F"/>
    <w:rPr>
      <w:rFonts w:ascii="Wingdings" w:hAnsi="Wingdings" w:cs="Wingdings"/>
    </w:rPr>
  </w:style>
  <w:style w:type="character" w:customStyle="1" w:styleId="WW8Num36z0">
    <w:name w:val="WW8Num36z0"/>
    <w:rsid w:val="00C6757F"/>
  </w:style>
  <w:style w:type="character" w:customStyle="1" w:styleId="WW8Num36z1">
    <w:name w:val="WW8Num36z1"/>
    <w:rsid w:val="00C6757F"/>
  </w:style>
  <w:style w:type="character" w:customStyle="1" w:styleId="WW8Num36z2">
    <w:name w:val="WW8Num36z2"/>
    <w:rsid w:val="00C6757F"/>
  </w:style>
  <w:style w:type="character" w:customStyle="1" w:styleId="WW8Num36z3">
    <w:name w:val="WW8Num36z3"/>
    <w:rsid w:val="00C6757F"/>
  </w:style>
  <w:style w:type="character" w:customStyle="1" w:styleId="WW8Num36z4">
    <w:name w:val="WW8Num36z4"/>
    <w:rsid w:val="00C6757F"/>
  </w:style>
  <w:style w:type="character" w:customStyle="1" w:styleId="WW8Num36z5">
    <w:name w:val="WW8Num36z5"/>
    <w:rsid w:val="00C6757F"/>
  </w:style>
  <w:style w:type="character" w:customStyle="1" w:styleId="WW8Num36z6">
    <w:name w:val="WW8Num36z6"/>
    <w:rsid w:val="00C6757F"/>
  </w:style>
  <w:style w:type="character" w:customStyle="1" w:styleId="WW8Num36z7">
    <w:name w:val="WW8Num36z7"/>
    <w:rsid w:val="00C6757F"/>
  </w:style>
  <w:style w:type="character" w:customStyle="1" w:styleId="WW8Num36z8">
    <w:name w:val="WW8Num36z8"/>
    <w:rsid w:val="00C6757F"/>
  </w:style>
  <w:style w:type="character" w:customStyle="1" w:styleId="WW8Num37z0">
    <w:name w:val="WW8Num37z0"/>
    <w:rsid w:val="00C6757F"/>
    <w:rPr>
      <w:rFonts w:ascii="Symbol" w:hAnsi="Symbol" w:cs="Symbol"/>
    </w:rPr>
  </w:style>
  <w:style w:type="character" w:customStyle="1" w:styleId="WW8Num37z1">
    <w:name w:val="WW8Num37z1"/>
    <w:rsid w:val="00C6757F"/>
    <w:rPr>
      <w:rFonts w:ascii="Courier New" w:hAnsi="Courier New" w:cs="Courier New"/>
    </w:rPr>
  </w:style>
  <w:style w:type="character" w:customStyle="1" w:styleId="WW8Num37z2">
    <w:name w:val="WW8Num37z2"/>
    <w:rsid w:val="00C6757F"/>
    <w:rPr>
      <w:rFonts w:ascii="Wingdings" w:hAnsi="Wingdings" w:cs="Wingdings"/>
    </w:rPr>
  </w:style>
  <w:style w:type="character" w:customStyle="1" w:styleId="WW8Num38z0">
    <w:name w:val="WW8Num38z0"/>
    <w:rsid w:val="00C6757F"/>
    <w:rPr>
      <w:rFonts w:ascii="Verdana" w:eastAsia="Times New Roman" w:hAnsi="Verdana" w:cs="Times New Roman"/>
    </w:rPr>
  </w:style>
  <w:style w:type="character" w:customStyle="1" w:styleId="WW8Num38z1">
    <w:name w:val="WW8Num38z1"/>
    <w:rsid w:val="00C6757F"/>
    <w:rPr>
      <w:rFonts w:ascii="Courier New" w:hAnsi="Courier New" w:cs="Courier New"/>
    </w:rPr>
  </w:style>
  <w:style w:type="character" w:customStyle="1" w:styleId="WW8Num38z2">
    <w:name w:val="WW8Num38z2"/>
    <w:rsid w:val="00C6757F"/>
    <w:rPr>
      <w:rFonts w:ascii="Wingdings" w:hAnsi="Wingdings" w:cs="Wingdings"/>
    </w:rPr>
  </w:style>
  <w:style w:type="character" w:customStyle="1" w:styleId="WW8Num38z3">
    <w:name w:val="WW8Num38z3"/>
    <w:rsid w:val="00C6757F"/>
    <w:rPr>
      <w:rFonts w:ascii="Symbol" w:hAnsi="Symbol" w:cs="Symbol"/>
    </w:rPr>
  </w:style>
  <w:style w:type="character" w:customStyle="1" w:styleId="WW8Num39z0">
    <w:name w:val="WW8Num39z0"/>
    <w:rsid w:val="00C6757F"/>
    <w:rPr>
      <w:rFonts w:ascii="Symbol" w:hAnsi="Symbol" w:cs="Symbol"/>
    </w:rPr>
  </w:style>
  <w:style w:type="character" w:customStyle="1" w:styleId="WW8Num39z1">
    <w:name w:val="WW8Num39z1"/>
    <w:rsid w:val="00C6757F"/>
    <w:rPr>
      <w:rFonts w:ascii="Verdana" w:eastAsia="Times New Roman" w:hAnsi="Verdana" w:cs="Arial"/>
    </w:rPr>
  </w:style>
  <w:style w:type="character" w:customStyle="1" w:styleId="WW8Num39z2">
    <w:name w:val="WW8Num39z2"/>
    <w:rsid w:val="00C6757F"/>
    <w:rPr>
      <w:rFonts w:ascii="Wingdings" w:hAnsi="Wingdings" w:cs="Wingdings"/>
    </w:rPr>
  </w:style>
  <w:style w:type="character" w:customStyle="1" w:styleId="WW8Num39z4">
    <w:name w:val="WW8Num39z4"/>
    <w:rsid w:val="00C6757F"/>
    <w:rPr>
      <w:rFonts w:ascii="Courier New" w:hAnsi="Courier New" w:cs="Courier New"/>
    </w:rPr>
  </w:style>
  <w:style w:type="character" w:customStyle="1" w:styleId="WW8Num40z0">
    <w:name w:val="WW8Num40z0"/>
    <w:rsid w:val="00C6757F"/>
    <w:rPr>
      <w:rFonts w:ascii="Arial" w:eastAsia="Times New Roman" w:hAnsi="Arial" w:cs="Arial"/>
    </w:rPr>
  </w:style>
  <w:style w:type="character" w:customStyle="1" w:styleId="WW8Num40z1">
    <w:name w:val="WW8Num40z1"/>
    <w:rsid w:val="00C6757F"/>
    <w:rPr>
      <w:rFonts w:ascii="Courier New" w:hAnsi="Courier New" w:cs="Courier New"/>
    </w:rPr>
  </w:style>
  <w:style w:type="character" w:customStyle="1" w:styleId="WW8Num40z2">
    <w:name w:val="WW8Num40z2"/>
    <w:rsid w:val="00C6757F"/>
    <w:rPr>
      <w:rFonts w:ascii="Wingdings" w:hAnsi="Wingdings" w:cs="Wingdings"/>
    </w:rPr>
  </w:style>
  <w:style w:type="character" w:customStyle="1" w:styleId="WW8Num40z3">
    <w:name w:val="WW8Num40z3"/>
    <w:rsid w:val="00C6757F"/>
    <w:rPr>
      <w:rFonts w:ascii="Symbol" w:hAnsi="Symbol" w:cs="Symbol"/>
    </w:rPr>
  </w:style>
  <w:style w:type="character" w:customStyle="1" w:styleId="Policepardfaut1">
    <w:name w:val="Police par défaut1"/>
    <w:rsid w:val="00C6757F"/>
  </w:style>
  <w:style w:type="character" w:customStyle="1" w:styleId="CarCar">
    <w:name w:val="Car Car"/>
    <w:rsid w:val="00C6757F"/>
    <w:rPr>
      <w:rFonts w:ascii="Verdana" w:hAnsi="Verdana" w:cs="Arial"/>
      <w:b/>
      <w:bCs/>
      <w:sz w:val="24"/>
      <w:lang w:val="fr-FR" w:bidi="ar-SA"/>
    </w:rPr>
  </w:style>
  <w:style w:type="character" w:styleId="Numrodepage">
    <w:name w:val="page number"/>
    <w:basedOn w:val="Policepardfaut1"/>
    <w:rsid w:val="00C6757F"/>
  </w:style>
  <w:style w:type="character" w:customStyle="1" w:styleId="Caractresdenotedebasdepage">
    <w:name w:val="Caractères de note de bas de page"/>
    <w:rsid w:val="00C6757F"/>
    <w:rPr>
      <w:vertAlign w:val="superscript"/>
    </w:rPr>
  </w:style>
  <w:style w:type="character" w:styleId="Lienhypertexte">
    <w:name w:val="Hyperlink"/>
    <w:rsid w:val="00C6757F"/>
    <w:rPr>
      <w:color w:val="0000FF"/>
      <w:u w:val="single"/>
    </w:rPr>
  </w:style>
  <w:style w:type="character" w:customStyle="1" w:styleId="Titre2Titre211CarCar">
    <w:name w:val="Titre 2.Titre 2 §1.§1 Car Car"/>
    <w:rsid w:val="00C6757F"/>
    <w:rPr>
      <w:rFonts w:ascii="Arial" w:hAnsi="Arial" w:cs="Arial"/>
      <w:b/>
      <w:bCs/>
      <w:sz w:val="24"/>
      <w:szCs w:val="24"/>
      <w:lang w:val="fr-FR" w:bidi="ar-SA"/>
    </w:rPr>
  </w:style>
  <w:style w:type="character" w:styleId="Lienhypertextesuivivisit">
    <w:name w:val="FollowedHyperlink"/>
    <w:rsid w:val="00C6757F"/>
    <w:rPr>
      <w:color w:val="800080"/>
      <w:u w:val="single"/>
    </w:rPr>
  </w:style>
  <w:style w:type="character" w:customStyle="1" w:styleId="Style2Car">
    <w:name w:val="Style2 Car"/>
    <w:rsid w:val="00C6757F"/>
    <w:rPr>
      <w:rFonts w:ascii="Verdana" w:hAnsi="Verdana" w:cs="Arial"/>
      <w:b/>
      <w:bCs/>
      <w:sz w:val="24"/>
      <w:lang w:val="fr-FR" w:bidi="ar-SA"/>
    </w:rPr>
  </w:style>
  <w:style w:type="character" w:customStyle="1" w:styleId="StyleTitre210ptCarCar">
    <w:name w:val="Style Titre 2 + 10 pt Car Car"/>
    <w:rsid w:val="00C6757F"/>
    <w:rPr>
      <w:rFonts w:ascii="Verdana" w:hAnsi="Verdana" w:cs="Arial"/>
      <w:b/>
      <w:bCs/>
      <w:sz w:val="24"/>
      <w:lang w:val="fr-FR" w:bidi="ar-SA"/>
    </w:rPr>
  </w:style>
  <w:style w:type="character" w:customStyle="1" w:styleId="Marquedecommentaire1">
    <w:name w:val="Marque de commentaire1"/>
    <w:rsid w:val="00C6757F"/>
    <w:rPr>
      <w:sz w:val="16"/>
      <w:szCs w:val="16"/>
    </w:rPr>
  </w:style>
  <w:style w:type="character" w:customStyle="1" w:styleId="CommentaireCar">
    <w:name w:val="Commentaire Car"/>
    <w:rsid w:val="00C6757F"/>
    <w:rPr>
      <w:rFonts w:ascii="Verdana" w:hAnsi="Verdana" w:cs="Arial"/>
    </w:rPr>
  </w:style>
  <w:style w:type="character" w:customStyle="1" w:styleId="ObjetducommentaireCar">
    <w:name w:val="Objet du commentaire Car"/>
    <w:rsid w:val="00C6757F"/>
    <w:rPr>
      <w:rFonts w:ascii="Verdana" w:hAnsi="Verdana" w:cs="Arial"/>
      <w:b/>
      <w:bCs/>
    </w:rPr>
  </w:style>
  <w:style w:type="character" w:styleId="lev">
    <w:name w:val="Strong"/>
    <w:qFormat/>
    <w:rsid w:val="00C6757F"/>
    <w:rPr>
      <w:b/>
      <w:bCs/>
    </w:rPr>
  </w:style>
  <w:style w:type="character" w:customStyle="1" w:styleId="DilaCar">
    <w:name w:val="Dila Car"/>
    <w:rsid w:val="00C6757F"/>
    <w:rPr>
      <w:rFonts w:ascii="Verdana" w:hAnsi="Verdana" w:cs="Verdana"/>
    </w:rPr>
  </w:style>
  <w:style w:type="character" w:customStyle="1" w:styleId="CANBTCar">
    <w:name w:val="CANBT Car"/>
    <w:rsid w:val="00C6757F"/>
    <w:rPr>
      <w:rFonts w:ascii="Verdana" w:hAnsi="Verdana" w:cs="Verdana"/>
    </w:rPr>
  </w:style>
  <w:style w:type="character" w:customStyle="1" w:styleId="Mentionnonrsolue1">
    <w:name w:val="Mention non résolue1"/>
    <w:rsid w:val="00C6757F"/>
    <w:rPr>
      <w:color w:val="808080"/>
      <w:shd w:val="clear" w:color="auto" w:fill="E6E6E6"/>
    </w:rPr>
  </w:style>
  <w:style w:type="character" w:customStyle="1" w:styleId="2CentrCar">
    <w:name w:val="2 Centré Car"/>
    <w:rsid w:val="00C6757F"/>
    <w:rPr>
      <w:rFonts w:ascii="Arial" w:eastAsia="MS Mincho" w:hAnsi="Arial" w:cs="Arial"/>
      <w:sz w:val="22"/>
      <w:szCs w:val="24"/>
    </w:rPr>
  </w:style>
  <w:style w:type="character" w:customStyle="1" w:styleId="En-tteCar">
    <w:name w:val="En-tête Car"/>
    <w:rsid w:val="00C6757F"/>
    <w:rPr>
      <w:rFonts w:ascii="Verdana" w:hAnsi="Verdana" w:cs="Arial"/>
    </w:rPr>
  </w:style>
  <w:style w:type="character" w:customStyle="1" w:styleId="ServiceInfoHeaderCar">
    <w:name w:val="Service Info Header Car"/>
    <w:rsid w:val="00C6757F"/>
    <w:rPr>
      <w:rFonts w:ascii="Arial" w:eastAsia="Arial" w:hAnsi="Arial" w:cs="Arial"/>
      <w:b/>
      <w:bCs/>
      <w:sz w:val="24"/>
      <w:szCs w:val="24"/>
    </w:rPr>
  </w:style>
  <w:style w:type="character" w:customStyle="1" w:styleId="TitreCar">
    <w:name w:val="Titre Car"/>
    <w:rsid w:val="00C6757F"/>
    <w:rPr>
      <w:rFonts w:ascii="Calibri Light" w:eastAsia="Times New Roman" w:hAnsi="Calibri Light" w:cs="Times New Roman"/>
      <w:b/>
      <w:bCs/>
      <w:kern w:val="2"/>
      <w:sz w:val="32"/>
      <w:szCs w:val="32"/>
    </w:rPr>
  </w:style>
  <w:style w:type="character" w:customStyle="1" w:styleId="CorpsdetexteCar">
    <w:name w:val="Corps de texte Car"/>
    <w:rsid w:val="00C6757F"/>
    <w:rPr>
      <w:rFonts w:ascii="Verdana" w:hAnsi="Verdana" w:cs="Arial"/>
      <w:b/>
      <w:bCs/>
      <w:i/>
      <w:iCs/>
      <w:color w:val="000000"/>
    </w:rPr>
  </w:style>
  <w:style w:type="character" w:customStyle="1" w:styleId="Marquedecommentaire2">
    <w:name w:val="Marque de commentaire2"/>
    <w:rsid w:val="00C6757F"/>
    <w:rPr>
      <w:sz w:val="16"/>
      <w:szCs w:val="16"/>
    </w:rPr>
  </w:style>
  <w:style w:type="character" w:customStyle="1" w:styleId="CommentaireCar1">
    <w:name w:val="Commentaire Car1"/>
    <w:rsid w:val="00C6757F"/>
    <w:rPr>
      <w:rFonts w:ascii="Verdana" w:hAnsi="Verdana" w:cs="Arial"/>
      <w:lang w:eastAsia="zh-CN"/>
    </w:rPr>
  </w:style>
  <w:style w:type="character" w:customStyle="1" w:styleId="fontstyle01">
    <w:name w:val="fontstyle01"/>
    <w:rsid w:val="00C6757F"/>
    <w:rPr>
      <w:rFonts w:ascii="Arial" w:hAnsi="Arial" w:cs="Arial"/>
      <w:b w:val="0"/>
      <w:bCs w:val="0"/>
      <w:i w:val="0"/>
      <w:iCs w:val="0"/>
      <w:color w:val="FF3333"/>
      <w:sz w:val="30"/>
      <w:szCs w:val="30"/>
    </w:rPr>
  </w:style>
  <w:style w:type="character" w:customStyle="1" w:styleId="Marquedecommentaire3">
    <w:name w:val="Marque de commentaire3"/>
    <w:rsid w:val="00C6757F"/>
    <w:rPr>
      <w:sz w:val="16"/>
      <w:szCs w:val="16"/>
    </w:rPr>
  </w:style>
  <w:style w:type="character" w:customStyle="1" w:styleId="CommentaireCar2">
    <w:name w:val="Commentaire Car2"/>
    <w:rsid w:val="00C6757F"/>
    <w:rPr>
      <w:rFonts w:ascii="Verdana" w:hAnsi="Verdana" w:cs="Arial"/>
      <w:lang w:eastAsia="zh-CN"/>
    </w:rPr>
  </w:style>
  <w:style w:type="character" w:customStyle="1" w:styleId="Caractresdenumrotation">
    <w:name w:val="Caractères de numérotation"/>
    <w:rsid w:val="00C6757F"/>
  </w:style>
  <w:style w:type="character" w:customStyle="1" w:styleId="Puces">
    <w:name w:val="Puces"/>
    <w:rsid w:val="00C6757F"/>
    <w:rPr>
      <w:rFonts w:ascii="OpenSymbol" w:eastAsia="OpenSymbol" w:hAnsi="OpenSymbol" w:cs="OpenSymbol"/>
    </w:rPr>
  </w:style>
  <w:style w:type="character" w:styleId="Accentuation">
    <w:name w:val="Emphasis"/>
    <w:qFormat/>
    <w:rsid w:val="00C6757F"/>
    <w:rPr>
      <w:i/>
      <w:iCs/>
    </w:rPr>
  </w:style>
  <w:style w:type="character" w:styleId="Numrodeligne">
    <w:name w:val="line number"/>
    <w:rsid w:val="00C6757F"/>
  </w:style>
  <w:style w:type="paragraph" w:customStyle="1" w:styleId="Titre30">
    <w:name w:val="Titre3"/>
    <w:basedOn w:val="Normal"/>
    <w:next w:val="Corpsdetexte"/>
    <w:rsid w:val="00C6757F"/>
    <w:pPr>
      <w:keepNext/>
      <w:spacing w:before="240" w:after="120"/>
    </w:pPr>
    <w:rPr>
      <w:rFonts w:ascii="Liberation Sans" w:eastAsia="Noto Sans CJK SC" w:hAnsi="Liberation Sans" w:cs="Lohit Devanagari"/>
      <w:sz w:val="28"/>
      <w:szCs w:val="28"/>
    </w:rPr>
  </w:style>
  <w:style w:type="paragraph" w:styleId="Corpsdetexte">
    <w:name w:val="Body Text"/>
    <w:basedOn w:val="Normal"/>
    <w:rsid w:val="00C6757F"/>
    <w:rPr>
      <w:b/>
      <w:bCs/>
      <w:i/>
      <w:iCs/>
      <w:color w:val="000000"/>
    </w:rPr>
  </w:style>
  <w:style w:type="paragraph" w:styleId="Liste">
    <w:name w:val="List"/>
    <w:basedOn w:val="Corpsdetexte"/>
    <w:rsid w:val="00C6757F"/>
    <w:rPr>
      <w:rFonts w:cs="Arial Unicode MS"/>
    </w:rPr>
  </w:style>
  <w:style w:type="paragraph" w:styleId="Lgende">
    <w:name w:val="caption"/>
    <w:basedOn w:val="Normal"/>
    <w:next w:val="Normal"/>
    <w:qFormat/>
    <w:rsid w:val="00C6757F"/>
    <w:pPr>
      <w:widowControl w:val="0"/>
      <w:overflowPunct w:val="0"/>
      <w:autoSpaceDE w:val="0"/>
      <w:textAlignment w:val="baseline"/>
    </w:pPr>
    <w:rPr>
      <w:rFonts w:ascii="Times New Roman" w:hAnsi="Times New Roman" w:cs="Times New Roman"/>
      <w:b/>
      <w:bCs/>
      <w:sz w:val="24"/>
      <w:szCs w:val="24"/>
    </w:rPr>
  </w:style>
  <w:style w:type="paragraph" w:customStyle="1" w:styleId="Index">
    <w:name w:val="Index"/>
    <w:basedOn w:val="Normal"/>
    <w:rsid w:val="00C6757F"/>
    <w:pPr>
      <w:suppressLineNumbers/>
    </w:pPr>
    <w:rPr>
      <w:rFonts w:cs="Arial Unicode MS"/>
    </w:rPr>
  </w:style>
  <w:style w:type="paragraph" w:customStyle="1" w:styleId="Titre20">
    <w:name w:val="Titre2"/>
    <w:basedOn w:val="Normal"/>
    <w:next w:val="Corpsdetexte"/>
    <w:rsid w:val="00C6757F"/>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rsid w:val="00C6757F"/>
    <w:pPr>
      <w:spacing w:before="240"/>
      <w:jc w:val="center"/>
    </w:pPr>
    <w:rPr>
      <w:rFonts w:ascii="Calibri Light" w:hAnsi="Calibri Light" w:cs="Times New Roman"/>
      <w:b/>
      <w:bCs/>
      <w:kern w:val="2"/>
      <w:sz w:val="32"/>
      <w:szCs w:val="32"/>
    </w:rPr>
  </w:style>
  <w:style w:type="paragraph" w:styleId="Formuledepolitesse">
    <w:name w:val="Closing"/>
    <w:basedOn w:val="Normal"/>
    <w:rsid w:val="00C6757F"/>
    <w:pPr>
      <w:keepNext/>
      <w:numPr>
        <w:numId w:val="10"/>
      </w:numPr>
      <w:spacing w:before="480" w:after="240"/>
    </w:pPr>
    <w:rPr>
      <w:rFonts w:ascii="Arial" w:hAnsi="Arial"/>
      <w:b/>
      <w:bCs/>
      <w:sz w:val="28"/>
      <w:szCs w:val="28"/>
    </w:rPr>
  </w:style>
  <w:style w:type="paragraph" w:customStyle="1" w:styleId="En-tteetpieddepage">
    <w:name w:val="En-tête et pied de page"/>
    <w:basedOn w:val="Normal"/>
    <w:rsid w:val="00C6757F"/>
    <w:pPr>
      <w:suppressLineNumbers/>
      <w:tabs>
        <w:tab w:val="center" w:pos="4819"/>
        <w:tab w:val="right" w:pos="9638"/>
      </w:tabs>
    </w:pPr>
  </w:style>
  <w:style w:type="paragraph" w:styleId="Pieddepage">
    <w:name w:val="footer"/>
    <w:basedOn w:val="Normal"/>
    <w:rsid w:val="00C6757F"/>
    <w:rPr>
      <w:rFonts w:ascii="Arial" w:hAnsi="Arial"/>
      <w:sz w:val="18"/>
      <w:szCs w:val="18"/>
    </w:rPr>
  </w:style>
  <w:style w:type="paragraph" w:styleId="TM1">
    <w:name w:val="toc 1"/>
    <w:basedOn w:val="Normal"/>
    <w:next w:val="Normal"/>
    <w:rsid w:val="00C6757F"/>
    <w:pPr>
      <w:spacing w:before="120" w:after="120"/>
      <w:jc w:val="left"/>
    </w:pPr>
    <w:rPr>
      <w:b/>
      <w:bCs/>
      <w:caps/>
    </w:rPr>
  </w:style>
  <w:style w:type="paragraph" w:styleId="TM2">
    <w:name w:val="toc 2"/>
    <w:basedOn w:val="Normal"/>
    <w:next w:val="Normal"/>
    <w:rsid w:val="00C6757F"/>
    <w:pPr>
      <w:spacing w:after="0"/>
      <w:jc w:val="left"/>
    </w:pPr>
    <w:rPr>
      <w:smallCaps/>
    </w:rPr>
  </w:style>
  <w:style w:type="paragraph" w:customStyle="1" w:styleId="pagedegarde1">
    <w:name w:val="page_de_garde_1"/>
    <w:basedOn w:val="Normal"/>
    <w:rsid w:val="00C6757F"/>
    <w:pPr>
      <w:widowControl w:val="0"/>
      <w:jc w:val="center"/>
    </w:pPr>
    <w:rPr>
      <w:b/>
      <w:bCs/>
      <w:sz w:val="32"/>
      <w:szCs w:val="32"/>
    </w:rPr>
  </w:style>
  <w:style w:type="paragraph" w:customStyle="1" w:styleId="pagedegarde2">
    <w:name w:val="page_de_garde_2"/>
    <w:basedOn w:val="pagedegarde1"/>
    <w:rsid w:val="00C6757F"/>
    <w:pPr>
      <w:pBdr>
        <w:top w:val="single" w:sz="6" w:space="1" w:color="000000"/>
        <w:left w:val="single" w:sz="6" w:space="1" w:color="000000"/>
        <w:bottom w:val="single" w:sz="6" w:space="1" w:color="000000"/>
        <w:right w:val="single" w:sz="6" w:space="1" w:color="000000"/>
      </w:pBdr>
    </w:pPr>
  </w:style>
  <w:style w:type="paragraph" w:styleId="En-tte">
    <w:name w:val="header"/>
    <w:basedOn w:val="Normal"/>
    <w:rsid w:val="00C6757F"/>
    <w:rPr>
      <w:rFonts w:cs="Times New Roman"/>
    </w:rPr>
  </w:style>
  <w:style w:type="paragraph" w:customStyle="1" w:styleId="Corpsdetexte22">
    <w:name w:val="Corps de texte 22"/>
    <w:basedOn w:val="Normal"/>
    <w:rsid w:val="00C6757F"/>
    <w:rPr>
      <w:i/>
      <w:iCs/>
      <w:color w:val="000000"/>
    </w:rPr>
  </w:style>
  <w:style w:type="paragraph" w:customStyle="1" w:styleId="Corpsdetexte31">
    <w:name w:val="Corps de texte 31"/>
    <w:basedOn w:val="Normal"/>
    <w:rsid w:val="00C6757F"/>
    <w:rPr>
      <w:color w:val="000000"/>
    </w:rPr>
  </w:style>
  <w:style w:type="paragraph" w:customStyle="1" w:styleId="Listepuces2meniveau">
    <w:name w:val="Liste à puces 2ème niveau"/>
    <w:basedOn w:val="Normal"/>
    <w:rsid w:val="00C6757F"/>
    <w:pPr>
      <w:numPr>
        <w:numId w:val="11"/>
      </w:numPr>
      <w:spacing w:before="100" w:after="100"/>
      <w:jc w:val="left"/>
    </w:pPr>
    <w:rPr>
      <w:rFonts w:ascii="Arial" w:hAnsi="Arial"/>
    </w:rPr>
  </w:style>
  <w:style w:type="paragraph" w:styleId="Notedebasdepage">
    <w:name w:val="footnote text"/>
    <w:basedOn w:val="Normal"/>
    <w:rsid w:val="00C6757F"/>
    <w:pPr>
      <w:spacing w:after="0"/>
      <w:jc w:val="left"/>
    </w:pPr>
  </w:style>
  <w:style w:type="paragraph" w:customStyle="1" w:styleId="Style2">
    <w:name w:val="Style2"/>
    <w:basedOn w:val="Titre2"/>
    <w:rsid w:val="00C6757F"/>
  </w:style>
  <w:style w:type="paragraph" w:customStyle="1" w:styleId="Style3">
    <w:name w:val="Style3"/>
    <w:basedOn w:val="Normal"/>
    <w:rsid w:val="00C6757F"/>
    <w:pPr>
      <w:keepNext/>
      <w:numPr>
        <w:numId w:val="3"/>
      </w:numPr>
      <w:spacing w:before="240"/>
    </w:pPr>
    <w:rPr>
      <w:b/>
      <w:bCs/>
      <w:sz w:val="24"/>
    </w:rPr>
  </w:style>
  <w:style w:type="paragraph" w:customStyle="1" w:styleId="TitreAnnexe">
    <w:name w:val="Titre Annexe"/>
    <w:basedOn w:val="Normal"/>
    <w:rsid w:val="00C6757F"/>
    <w:rPr>
      <w:b/>
      <w:bCs/>
      <w:sz w:val="32"/>
      <w:szCs w:val="32"/>
    </w:rPr>
  </w:style>
  <w:style w:type="paragraph" w:customStyle="1" w:styleId="Style4">
    <w:name w:val="Style4"/>
    <w:basedOn w:val="Titre2"/>
    <w:rsid w:val="00C6757F"/>
    <w:pPr>
      <w:numPr>
        <w:numId w:val="7"/>
      </w:numPr>
    </w:pPr>
  </w:style>
  <w:style w:type="paragraph" w:customStyle="1" w:styleId="Style5">
    <w:name w:val="Style5"/>
    <w:basedOn w:val="Normal"/>
    <w:rsid w:val="00C6757F"/>
    <w:rPr>
      <w:rFonts w:ascii="Arial" w:hAnsi="Arial"/>
    </w:rPr>
  </w:style>
  <w:style w:type="paragraph" w:customStyle="1" w:styleId="Style6">
    <w:name w:val="Style6"/>
    <w:basedOn w:val="Normal"/>
    <w:rsid w:val="00C6757F"/>
    <w:rPr>
      <w:rFonts w:ascii="Arial" w:hAnsi="Arial"/>
    </w:rPr>
  </w:style>
  <w:style w:type="paragraph" w:customStyle="1" w:styleId="Style7">
    <w:name w:val="Style7"/>
    <w:basedOn w:val="Normal"/>
    <w:rsid w:val="00C6757F"/>
    <w:rPr>
      <w:rFonts w:ascii="Arial" w:hAnsi="Arial"/>
    </w:rPr>
  </w:style>
  <w:style w:type="paragraph" w:customStyle="1" w:styleId="Corpsdetexte1">
    <w:name w:val="Corps de texte 1"/>
    <w:basedOn w:val="Corpsdetexte"/>
    <w:rsid w:val="00C6757F"/>
    <w:pPr>
      <w:spacing w:before="0" w:after="0"/>
    </w:pPr>
    <w:rPr>
      <w:rFonts w:ascii="Arial" w:hAnsi="Arial" w:cs="Times New Roman"/>
      <w:b w:val="0"/>
      <w:bCs w:val="0"/>
      <w:i w:val="0"/>
      <w:iCs w:val="0"/>
    </w:rPr>
  </w:style>
  <w:style w:type="paragraph" w:customStyle="1" w:styleId="Titrannexe2">
    <w:name w:val="Titrannexe 2"/>
    <w:basedOn w:val="Titre1"/>
    <w:rsid w:val="00C6757F"/>
    <w:rPr>
      <w:caps w:val="0"/>
    </w:rPr>
  </w:style>
  <w:style w:type="paragraph" w:customStyle="1" w:styleId="Titre2Titre211Car">
    <w:name w:val="Titre 2.Titre 2 §1.§1 Car"/>
    <w:basedOn w:val="Normal"/>
    <w:next w:val="Normal"/>
    <w:rsid w:val="00C6757F"/>
    <w:pPr>
      <w:keepNext/>
      <w:widowControl w:val="0"/>
      <w:overflowPunct w:val="0"/>
      <w:autoSpaceDE w:val="0"/>
      <w:spacing w:before="240"/>
      <w:textAlignment w:val="baseline"/>
    </w:pPr>
    <w:rPr>
      <w:b/>
      <w:bCs/>
      <w:sz w:val="24"/>
      <w:szCs w:val="24"/>
    </w:rPr>
  </w:style>
  <w:style w:type="paragraph" w:customStyle="1" w:styleId="StyleTitre2Avant12ptAprs3pt">
    <w:name w:val="Style Titre 2 + Avant : 12 pt Après : 3 pt"/>
    <w:basedOn w:val="Titre2"/>
    <w:next w:val="Normal"/>
    <w:rsid w:val="00C6757F"/>
    <w:pPr>
      <w:numPr>
        <w:numId w:val="6"/>
      </w:numPr>
      <w:overflowPunct w:val="0"/>
      <w:autoSpaceDE w:val="0"/>
      <w:ind w:left="576" w:hanging="576"/>
      <w:textAlignment w:val="baseline"/>
    </w:pPr>
    <w:rPr>
      <w:szCs w:val="24"/>
    </w:rPr>
  </w:style>
  <w:style w:type="paragraph" w:styleId="Retraitcorpsdetexte">
    <w:name w:val="Body Text Indent"/>
    <w:basedOn w:val="Normal"/>
    <w:rsid w:val="00C6757F"/>
    <w:pPr>
      <w:spacing w:after="120"/>
      <w:ind w:left="283"/>
    </w:pPr>
  </w:style>
  <w:style w:type="paragraph" w:customStyle="1" w:styleId="TitrAnnexe">
    <w:name w:val="TitrAnnexe"/>
    <w:basedOn w:val="Normal"/>
    <w:rsid w:val="00C6757F"/>
    <w:pPr>
      <w:keepNext/>
      <w:widowControl w:val="0"/>
      <w:numPr>
        <w:numId w:val="5"/>
      </w:numPr>
      <w:overflowPunct w:val="0"/>
      <w:autoSpaceDE w:val="0"/>
      <w:spacing w:before="240" w:after="240"/>
      <w:jc w:val="left"/>
      <w:textAlignment w:val="baseline"/>
    </w:pPr>
    <w:rPr>
      <w:b/>
      <w:bCs/>
      <w:caps/>
      <w:kern w:val="2"/>
      <w:sz w:val="24"/>
      <w:szCs w:val="28"/>
    </w:rPr>
  </w:style>
  <w:style w:type="paragraph" w:customStyle="1" w:styleId="StyleTitre1CentrAvant0cmSuspendu05cmAprs6">
    <w:name w:val="Style Titre 1 + Centré Avant : 0 cm Suspendu : 05 cm Après : 6 ..."/>
    <w:basedOn w:val="Titre1"/>
    <w:rsid w:val="00C6757F"/>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rsid w:val="00C6757F"/>
    <w:pPr>
      <w:spacing w:after="160" w:line="240" w:lineRule="exact"/>
      <w:jc w:val="left"/>
    </w:pPr>
    <w:rPr>
      <w:rFonts w:ascii="Tahoma" w:hAnsi="Tahoma" w:cs="Times New Roman"/>
      <w:lang w:val="en-US"/>
    </w:rPr>
  </w:style>
  <w:style w:type="paragraph" w:customStyle="1" w:styleId="CarCarCar">
    <w:name w:val="Car Car Car"/>
    <w:basedOn w:val="Normal"/>
    <w:rsid w:val="00C6757F"/>
    <w:pPr>
      <w:spacing w:after="240"/>
    </w:pPr>
    <w:rPr>
      <w:rFonts w:cs="Times New Roman"/>
      <w:b/>
      <w:caps/>
      <w:sz w:val="24"/>
    </w:rPr>
  </w:style>
  <w:style w:type="paragraph" w:customStyle="1" w:styleId="StyleTitre210ptCar">
    <w:name w:val="Style Titre 2 + 10 pt Car"/>
    <w:basedOn w:val="Titre2"/>
    <w:rsid w:val="00C6757F"/>
    <w:rPr>
      <w:sz w:val="20"/>
    </w:rPr>
  </w:style>
  <w:style w:type="paragraph" w:customStyle="1" w:styleId="StyleStyle210pt">
    <w:name w:val="Style Style2 + 10 pt"/>
    <w:basedOn w:val="Style2"/>
    <w:rsid w:val="00C6757F"/>
    <w:pPr>
      <w:spacing w:before="120" w:after="120"/>
    </w:pPr>
    <w:rPr>
      <w:sz w:val="20"/>
    </w:rPr>
  </w:style>
  <w:style w:type="paragraph" w:customStyle="1" w:styleId="SECTIONTITRE1">
    <w:name w:val="SECTION TITRE 1"/>
    <w:basedOn w:val="Titre1"/>
    <w:rsid w:val="00C6757F"/>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rsid w:val="00C6757F"/>
  </w:style>
  <w:style w:type="paragraph" w:customStyle="1" w:styleId="Corpsdetexte21">
    <w:name w:val="Corps de texte 21"/>
    <w:basedOn w:val="Normal"/>
    <w:rsid w:val="00C6757F"/>
    <w:pPr>
      <w:overflowPunct w:val="0"/>
      <w:autoSpaceDE w:val="0"/>
      <w:textAlignment w:val="baseline"/>
    </w:pPr>
    <w:rPr>
      <w:rFonts w:ascii="Times New Roman" w:hAnsi="Times New Roman" w:cs="Times New Roman"/>
      <w:sz w:val="24"/>
    </w:rPr>
  </w:style>
  <w:style w:type="paragraph" w:styleId="Textedebulles">
    <w:name w:val="Balloon Text"/>
    <w:basedOn w:val="Normal"/>
    <w:rsid w:val="00C6757F"/>
    <w:rPr>
      <w:rFonts w:ascii="Tahoma" w:hAnsi="Tahoma" w:cs="Tahoma"/>
      <w:sz w:val="16"/>
      <w:szCs w:val="16"/>
    </w:rPr>
  </w:style>
  <w:style w:type="paragraph" w:customStyle="1" w:styleId="CarCarCarCarCarCar1CarCarCar">
    <w:name w:val="Car Car Car Car Car Car1 Car Car Car"/>
    <w:basedOn w:val="Normal"/>
    <w:rsid w:val="00C6757F"/>
    <w:pPr>
      <w:spacing w:after="160" w:line="240" w:lineRule="exact"/>
      <w:jc w:val="left"/>
    </w:pPr>
    <w:rPr>
      <w:rFonts w:ascii="Tahoma" w:hAnsi="Tahoma" w:cs="Times New Roman"/>
      <w:lang w:val="en-US"/>
    </w:rPr>
  </w:style>
  <w:style w:type="paragraph" w:customStyle="1" w:styleId="Retraitcorpsdetexte31">
    <w:name w:val="Retrait corps de texte 31"/>
    <w:basedOn w:val="Normal"/>
    <w:rsid w:val="00C6757F"/>
    <w:pPr>
      <w:spacing w:after="120"/>
      <w:ind w:left="283"/>
    </w:pPr>
    <w:rPr>
      <w:sz w:val="16"/>
      <w:szCs w:val="16"/>
    </w:rPr>
  </w:style>
  <w:style w:type="paragraph" w:customStyle="1" w:styleId="Retraitcorpsdetexte22">
    <w:name w:val="Retrait corps de texte 22"/>
    <w:basedOn w:val="Normal"/>
    <w:rsid w:val="00C6757F"/>
    <w:pPr>
      <w:spacing w:after="120" w:line="480" w:lineRule="auto"/>
      <w:ind w:left="283"/>
    </w:pPr>
  </w:style>
  <w:style w:type="paragraph" w:customStyle="1" w:styleId="CarCarCarCarCarCar">
    <w:name w:val="Car Car Car Car Car Car"/>
    <w:basedOn w:val="Normal"/>
    <w:rsid w:val="00C6757F"/>
    <w:pPr>
      <w:spacing w:after="240"/>
    </w:pPr>
    <w:rPr>
      <w:rFonts w:cs="Times New Roman"/>
      <w:b/>
      <w:caps/>
      <w:sz w:val="24"/>
    </w:rPr>
  </w:style>
  <w:style w:type="paragraph" w:customStyle="1" w:styleId="CarCarCarCarCarCarCar1">
    <w:name w:val="Car Car Car Car Car Car Car1"/>
    <w:basedOn w:val="Normal"/>
    <w:rsid w:val="00C6757F"/>
    <w:pPr>
      <w:spacing w:after="160" w:line="240" w:lineRule="exact"/>
    </w:pPr>
    <w:rPr>
      <w:rFonts w:ascii="Tahoma" w:hAnsi="Tahoma" w:cs="Times New Roman"/>
      <w:lang w:val="en-US"/>
    </w:rPr>
  </w:style>
  <w:style w:type="paragraph" w:customStyle="1" w:styleId="WW-CarCarCarCar">
    <w:name w:val="WW-Car Car Car Car"/>
    <w:basedOn w:val="Normal"/>
    <w:rsid w:val="00C6757F"/>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rsid w:val="00C6757F"/>
    <w:pPr>
      <w:spacing w:after="160" w:line="240" w:lineRule="exact"/>
      <w:jc w:val="left"/>
    </w:pPr>
    <w:rPr>
      <w:rFonts w:ascii="Tahoma" w:hAnsi="Tahoma" w:cs="Times New Roman"/>
      <w:lang w:val="en-US"/>
    </w:rPr>
  </w:style>
  <w:style w:type="paragraph" w:customStyle="1" w:styleId="Section">
    <w:name w:val="Section"/>
    <w:basedOn w:val="Titre1"/>
    <w:next w:val="Titre2Titre211Car"/>
    <w:rsid w:val="00C6757F"/>
    <w:pPr>
      <w:keepNext/>
      <w:spacing w:after="240"/>
    </w:pPr>
    <w:rPr>
      <w:rFonts w:ascii="Verdana" w:hAnsi="Verdana" w:cs="Verdana"/>
      <w:sz w:val="24"/>
      <w:szCs w:val="24"/>
    </w:rPr>
  </w:style>
  <w:style w:type="paragraph" w:customStyle="1" w:styleId="StyleTitre210pt">
    <w:name w:val="Style Titre 2 + 10 pt"/>
    <w:basedOn w:val="Titre2"/>
    <w:rsid w:val="00C6757F"/>
    <w:pPr>
      <w:spacing w:before="120" w:after="120"/>
    </w:pPr>
    <w:rPr>
      <w:sz w:val="20"/>
    </w:rPr>
  </w:style>
  <w:style w:type="paragraph" w:customStyle="1" w:styleId="StyleAvant3ptAprs3ptInterlignesimple">
    <w:name w:val="Style Avant : 3 pt Après : 3 pt Interligne : simple"/>
    <w:basedOn w:val="Normal"/>
    <w:rsid w:val="00C6757F"/>
    <w:pPr>
      <w:numPr>
        <w:numId w:val="4"/>
      </w:numPr>
    </w:pPr>
  </w:style>
  <w:style w:type="paragraph" w:customStyle="1" w:styleId="Enumer1">
    <w:name w:val="Enumer1"/>
    <w:basedOn w:val="Normal"/>
    <w:rsid w:val="00C6757F"/>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rsid w:val="00C6757F"/>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rsid w:val="00C6757F"/>
    <w:pPr>
      <w:keepNext/>
      <w:spacing w:before="120" w:after="120"/>
    </w:pPr>
    <w:rPr>
      <w:rFonts w:cs="Times New Roman"/>
      <w:b/>
      <w:bCs/>
    </w:rPr>
  </w:style>
  <w:style w:type="paragraph" w:customStyle="1" w:styleId="Nomral">
    <w:name w:val="Nomral"/>
    <w:basedOn w:val="SECTIONTITRE1"/>
    <w:rsid w:val="00C6757F"/>
    <w:pPr>
      <w:numPr>
        <w:numId w:val="0"/>
      </w:numPr>
    </w:pPr>
    <w:rPr>
      <w:i/>
      <w:color w:val="0000FF"/>
    </w:rPr>
  </w:style>
  <w:style w:type="paragraph" w:customStyle="1" w:styleId="StyleStyle3LatinTimesNewRomanComplexeTimesNewRoman">
    <w:name w:val="Style Style3 + (Latin) Times New Roman (Complexe) Times New Roman..."/>
    <w:basedOn w:val="Normal"/>
    <w:rsid w:val="00C6757F"/>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rsid w:val="00C6757F"/>
    <w:pPr>
      <w:overflowPunct w:val="0"/>
      <w:autoSpaceDE w:val="0"/>
      <w:spacing w:before="0" w:after="120"/>
      <w:ind w:left="284"/>
      <w:textAlignment w:val="baseline"/>
    </w:pPr>
    <w:rPr>
      <w:rFonts w:ascii="Arial" w:hAnsi="Arial" w:cs="Times New Roman"/>
    </w:rPr>
  </w:style>
  <w:style w:type="paragraph" w:styleId="NormalWeb">
    <w:name w:val="Normal (Web)"/>
    <w:basedOn w:val="Normal"/>
    <w:rsid w:val="00C6757F"/>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sid w:val="00C6757F"/>
    <w:rPr>
      <w:rFonts w:cs="Times New Roman"/>
    </w:rPr>
  </w:style>
  <w:style w:type="paragraph" w:styleId="Objetducommentaire">
    <w:name w:val="annotation subject"/>
    <w:basedOn w:val="Commentaire1"/>
    <w:next w:val="Commentaire1"/>
    <w:rsid w:val="00C6757F"/>
    <w:rPr>
      <w:b/>
      <w:bCs/>
    </w:rPr>
  </w:style>
  <w:style w:type="paragraph" w:customStyle="1" w:styleId="NormalNT">
    <w:name w:val="Normal NT"/>
    <w:basedOn w:val="Normal"/>
    <w:rsid w:val="00C6757F"/>
    <w:pPr>
      <w:spacing w:before="0" w:after="120"/>
      <w:ind w:firstLine="567"/>
    </w:pPr>
    <w:rPr>
      <w:rFonts w:ascii="Arial" w:hAnsi="Arial" w:cs="Times New Roman"/>
    </w:rPr>
  </w:style>
  <w:style w:type="paragraph" w:customStyle="1" w:styleId="Style1">
    <w:name w:val="Style1"/>
    <w:basedOn w:val="Normal"/>
    <w:rsid w:val="00C6757F"/>
    <w:pPr>
      <w:widowControl w:val="0"/>
    </w:pPr>
    <w:rPr>
      <w:rFonts w:ascii="Century Gothic" w:hAnsi="Century Gothic" w:cs="Times New Roman"/>
      <w:szCs w:val="24"/>
    </w:rPr>
  </w:style>
  <w:style w:type="paragraph" w:customStyle="1" w:styleId="Dila">
    <w:name w:val="Dila"/>
    <w:basedOn w:val="Normal"/>
    <w:rsid w:val="00C6757F"/>
    <w:pPr>
      <w:overflowPunct w:val="0"/>
      <w:autoSpaceDE w:val="0"/>
      <w:spacing w:before="0" w:after="120"/>
      <w:textAlignment w:val="baseline"/>
    </w:pPr>
    <w:rPr>
      <w:rFonts w:cs="Times New Roman"/>
    </w:rPr>
  </w:style>
  <w:style w:type="paragraph" w:customStyle="1" w:styleId="CANBT">
    <w:name w:val="CANBT"/>
    <w:basedOn w:val="Normal"/>
    <w:rsid w:val="00C6757F"/>
    <w:pPr>
      <w:widowControl w:val="0"/>
      <w:spacing w:before="0" w:after="120"/>
    </w:pPr>
    <w:rPr>
      <w:rFonts w:cs="Times New Roman"/>
    </w:rPr>
  </w:style>
  <w:style w:type="paragraph" w:styleId="Rvision">
    <w:name w:val="Revision"/>
    <w:rsid w:val="00C6757F"/>
    <w:pPr>
      <w:suppressAutoHyphens/>
    </w:pPr>
    <w:rPr>
      <w:rFonts w:ascii="Verdana" w:hAnsi="Verdana" w:cs="Arial"/>
      <w:lang w:eastAsia="zh-CN"/>
    </w:rPr>
  </w:style>
  <w:style w:type="paragraph" w:customStyle="1" w:styleId="western">
    <w:name w:val="western"/>
    <w:basedOn w:val="Normal"/>
    <w:rsid w:val="00C6757F"/>
    <w:pPr>
      <w:autoSpaceDE w:val="0"/>
      <w:spacing w:before="62" w:after="62" w:line="312" w:lineRule="auto"/>
      <w:jc w:val="center"/>
    </w:pPr>
    <w:rPr>
      <w:rFonts w:ascii="Arial" w:hAnsi="Arial"/>
      <w:b/>
      <w:bCs/>
      <w:color w:val="000000"/>
      <w:sz w:val="28"/>
      <w:szCs w:val="28"/>
    </w:rPr>
  </w:style>
  <w:style w:type="paragraph" w:styleId="Paragraphedeliste">
    <w:name w:val="List Paragraph"/>
    <w:basedOn w:val="Normal"/>
    <w:uiPriority w:val="34"/>
    <w:qFormat/>
    <w:rsid w:val="00C6757F"/>
    <w:pPr>
      <w:ind w:left="720"/>
      <w:contextualSpacing/>
    </w:pPr>
  </w:style>
  <w:style w:type="paragraph" w:customStyle="1" w:styleId="pagedegarde">
    <w:name w:val="page de garde"/>
    <w:basedOn w:val="Normal"/>
    <w:rsid w:val="00C6757F"/>
    <w:pPr>
      <w:spacing w:before="120" w:after="0"/>
      <w:jc w:val="center"/>
    </w:pPr>
    <w:rPr>
      <w:rFonts w:ascii="Times New Roman" w:hAnsi="Times New Roman" w:cs="Times New Roman"/>
      <w:sz w:val="26"/>
      <w:szCs w:val="26"/>
    </w:rPr>
  </w:style>
  <w:style w:type="paragraph" w:customStyle="1" w:styleId="2Centr">
    <w:name w:val="2 Centré"/>
    <w:basedOn w:val="Normal"/>
    <w:rsid w:val="00C6757F"/>
    <w:pPr>
      <w:autoSpaceDE w:val="0"/>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rsid w:val="00C6757F"/>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sid w:val="00C6757F"/>
    <w:rPr>
      <w:rFonts w:cs="Times New Roman"/>
    </w:rPr>
  </w:style>
  <w:style w:type="paragraph" w:customStyle="1" w:styleId="Commentaire3">
    <w:name w:val="Commentaire3"/>
    <w:basedOn w:val="Normal"/>
    <w:rsid w:val="00C6757F"/>
  </w:style>
  <w:style w:type="paragraph" w:customStyle="1" w:styleId="Contenudetableau">
    <w:name w:val="Contenu de tableau"/>
    <w:basedOn w:val="Normal"/>
    <w:rsid w:val="00C6757F"/>
    <w:pPr>
      <w:suppressLineNumbers/>
    </w:pPr>
  </w:style>
  <w:style w:type="paragraph" w:customStyle="1" w:styleId="Titredetableau">
    <w:name w:val="Titre de tableau"/>
    <w:basedOn w:val="Contenudetableau"/>
    <w:rsid w:val="00C6757F"/>
    <w:pPr>
      <w:jc w:val="center"/>
    </w:pPr>
    <w:rPr>
      <w:b/>
      <w:bCs/>
    </w:rPr>
  </w:style>
  <w:style w:type="paragraph" w:styleId="Titre">
    <w:name w:val="Title"/>
    <w:basedOn w:val="Normal"/>
    <w:next w:val="Normal"/>
    <w:link w:val="TitreCar1"/>
    <w:uiPriority w:val="10"/>
    <w:qFormat/>
    <w:rsid w:val="00026881"/>
    <w:pPr>
      <w:spacing w:before="0" w:after="0"/>
      <w:contextualSpacing/>
    </w:pPr>
    <w:rPr>
      <w:rFonts w:asciiTheme="majorHAnsi" w:eastAsiaTheme="majorEastAsia" w:hAnsiTheme="majorHAnsi" w:cstheme="majorBidi"/>
      <w:spacing w:val="-10"/>
      <w:kern w:val="28"/>
      <w:sz w:val="56"/>
      <w:szCs w:val="56"/>
    </w:rPr>
  </w:style>
  <w:style w:type="character" w:customStyle="1" w:styleId="TitreCar1">
    <w:name w:val="Titre Car1"/>
    <w:basedOn w:val="Policepardfaut"/>
    <w:link w:val="Titre"/>
    <w:uiPriority w:val="10"/>
    <w:rsid w:val="00026881"/>
    <w:rPr>
      <w:rFonts w:asciiTheme="majorHAnsi" w:eastAsiaTheme="majorEastAsia" w:hAnsiTheme="majorHAnsi" w:cstheme="majorBidi"/>
      <w:spacing w:val="-10"/>
      <w:kern w:val="28"/>
      <w:sz w:val="56"/>
      <w:szCs w:val="56"/>
      <w:lang w:eastAsia="zh-CN"/>
    </w:rPr>
  </w:style>
  <w:style w:type="character" w:styleId="Marquedecommentaire">
    <w:name w:val="annotation reference"/>
    <w:basedOn w:val="Policepardfaut"/>
    <w:uiPriority w:val="99"/>
    <w:semiHidden/>
    <w:unhideWhenUsed/>
    <w:rsid w:val="00BA15B2"/>
    <w:rPr>
      <w:sz w:val="16"/>
      <w:szCs w:val="16"/>
    </w:rPr>
  </w:style>
  <w:style w:type="paragraph" w:styleId="Commentaire">
    <w:name w:val="annotation text"/>
    <w:basedOn w:val="Normal"/>
    <w:link w:val="CommentaireCar3"/>
    <w:uiPriority w:val="99"/>
    <w:unhideWhenUsed/>
    <w:rsid w:val="00BA15B2"/>
  </w:style>
  <w:style w:type="character" w:customStyle="1" w:styleId="CommentaireCar3">
    <w:name w:val="Commentaire Car3"/>
    <w:basedOn w:val="Policepardfaut"/>
    <w:link w:val="Commentaire"/>
    <w:uiPriority w:val="99"/>
    <w:rsid w:val="00BA15B2"/>
    <w:rPr>
      <w:rFonts w:ascii="Verdana" w:hAnsi="Verdana" w:cs="Arial"/>
      <w:lang w:eastAsia="zh-CN"/>
    </w:rPr>
  </w:style>
  <w:style w:type="character" w:customStyle="1" w:styleId="Titre1Car">
    <w:name w:val="Titre 1 Car"/>
    <w:basedOn w:val="Policepardfaut"/>
    <w:link w:val="Titre1"/>
    <w:rsid w:val="00777BBB"/>
    <w:rPr>
      <w:rFonts w:ascii="Arial" w:hAnsi="Arial" w:cs="Arial"/>
      <w:b/>
      <w:bCs/>
      <w:caps/>
      <w:sz w:val="28"/>
      <w:szCs w:val="28"/>
      <w:lang w:eastAsia="zh-CN"/>
    </w:rPr>
  </w:style>
  <w:style w:type="character" w:customStyle="1" w:styleId="Titre2Car">
    <w:name w:val="Titre 2 Car"/>
    <w:basedOn w:val="Policepardfaut"/>
    <w:link w:val="Titre2"/>
    <w:rsid w:val="009463BB"/>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58805">
      <w:bodyDiv w:val="1"/>
      <w:marLeft w:val="0"/>
      <w:marRight w:val="0"/>
      <w:marTop w:val="0"/>
      <w:marBottom w:val="0"/>
      <w:divBdr>
        <w:top w:val="none" w:sz="0" w:space="0" w:color="auto"/>
        <w:left w:val="none" w:sz="0" w:space="0" w:color="auto"/>
        <w:bottom w:val="none" w:sz="0" w:space="0" w:color="auto"/>
        <w:right w:val="none" w:sz="0" w:space="0" w:color="auto"/>
      </w:divBdr>
    </w:div>
    <w:div w:id="414982041">
      <w:bodyDiv w:val="1"/>
      <w:marLeft w:val="0"/>
      <w:marRight w:val="0"/>
      <w:marTop w:val="0"/>
      <w:marBottom w:val="0"/>
      <w:divBdr>
        <w:top w:val="none" w:sz="0" w:space="0" w:color="auto"/>
        <w:left w:val="none" w:sz="0" w:space="0" w:color="auto"/>
        <w:bottom w:val="none" w:sz="0" w:space="0" w:color="auto"/>
        <w:right w:val="none" w:sz="0" w:space="0" w:color="auto"/>
      </w:divBdr>
    </w:div>
    <w:div w:id="429935096">
      <w:bodyDiv w:val="1"/>
      <w:marLeft w:val="0"/>
      <w:marRight w:val="0"/>
      <w:marTop w:val="0"/>
      <w:marBottom w:val="0"/>
      <w:divBdr>
        <w:top w:val="none" w:sz="0" w:space="0" w:color="auto"/>
        <w:left w:val="none" w:sz="0" w:space="0" w:color="auto"/>
        <w:bottom w:val="none" w:sz="0" w:space="0" w:color="auto"/>
        <w:right w:val="none" w:sz="0" w:space="0" w:color="auto"/>
      </w:divBdr>
    </w:div>
    <w:div w:id="599682091">
      <w:bodyDiv w:val="1"/>
      <w:marLeft w:val="0"/>
      <w:marRight w:val="0"/>
      <w:marTop w:val="0"/>
      <w:marBottom w:val="0"/>
      <w:divBdr>
        <w:top w:val="none" w:sz="0" w:space="0" w:color="auto"/>
        <w:left w:val="none" w:sz="0" w:space="0" w:color="auto"/>
        <w:bottom w:val="none" w:sz="0" w:space="0" w:color="auto"/>
        <w:right w:val="none" w:sz="0" w:space="0" w:color="auto"/>
      </w:divBdr>
    </w:div>
    <w:div w:id="675349304">
      <w:bodyDiv w:val="1"/>
      <w:marLeft w:val="0"/>
      <w:marRight w:val="0"/>
      <w:marTop w:val="0"/>
      <w:marBottom w:val="0"/>
      <w:divBdr>
        <w:top w:val="none" w:sz="0" w:space="0" w:color="auto"/>
        <w:left w:val="none" w:sz="0" w:space="0" w:color="auto"/>
        <w:bottom w:val="none" w:sz="0" w:space="0" w:color="auto"/>
        <w:right w:val="none" w:sz="0" w:space="0" w:color="auto"/>
      </w:divBdr>
    </w:div>
    <w:div w:id="15283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8b6cd1ba062a2961ee7a682ff17942c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3b44ad7c434d363006e75e35aecfbe1d"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2F51D-E86C-42AD-9E20-9542151FAB49}">
  <ds:schemaRefs>
    <ds:schemaRef ds:uri="http://schemas.microsoft.com/office/2006/metadata/properties"/>
    <ds:schemaRef ds:uri="http://schemas.microsoft.com/office/infopath/2007/PartnerControls"/>
    <ds:schemaRef ds:uri="86a977c2-3480-41b3-93ec-70150c7e3b4d"/>
    <ds:schemaRef ds:uri="df33ee8a-a8f1-4ce5-8c48-74c0cde19586"/>
  </ds:schemaRefs>
</ds:datastoreItem>
</file>

<file path=customXml/itemProps2.xml><?xml version="1.0" encoding="utf-8"?>
<ds:datastoreItem xmlns:ds="http://schemas.openxmlformats.org/officeDocument/2006/customXml" ds:itemID="{41D9F56E-73D4-495B-B832-686C69542B24}">
  <ds:schemaRefs>
    <ds:schemaRef ds:uri="http://schemas.microsoft.com/sharepoint/v3/contenttype/forms"/>
  </ds:schemaRefs>
</ds:datastoreItem>
</file>

<file path=customXml/itemProps3.xml><?xml version="1.0" encoding="utf-8"?>
<ds:datastoreItem xmlns:ds="http://schemas.openxmlformats.org/officeDocument/2006/customXml" ds:itemID="{DB83C297-538F-4ADF-9A85-53B5B20B1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7</Pages>
  <Words>913</Words>
  <Characters>5024</Characters>
  <Application>Microsoft Office Word</Application>
  <DocSecurity>0</DocSecurity>
  <Lines>41</Lines>
  <Paragraphs>11</Paragraphs>
  <ScaleCrop>false</ScaleCrop>
  <Company>DSIC</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JARDET Paul</cp:lastModifiedBy>
  <cp:revision>551</cp:revision>
  <cp:lastPrinted>1900-01-02T11:00:00Z</cp:lastPrinted>
  <dcterms:created xsi:type="dcterms:W3CDTF">2023-04-21T00:48:00Z</dcterms:created>
  <dcterms:modified xsi:type="dcterms:W3CDTF">2026-01-29T09:49:00Z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y fmtid="{D5CDD505-2E9C-101B-9397-08002B2CF9AE}" pid="4" name="docLang">
    <vt:lpwstr>fr</vt:lpwstr>
  </property>
</Properties>
</file>